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1" w:after="0" w:line="240" w:lineRule="auto"/>
        <w:ind w:right="690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Приложение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ООП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ДО</w:t>
      </w: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0057"/>
        <w:gridCol w:w="876"/>
        <w:gridCol w:w="877"/>
        <w:gridCol w:w="874"/>
        <w:gridCol w:w="876"/>
      </w:tblGrid>
      <w:tr w:rsidR="003566A0" w:rsidRPr="003566A0" w:rsidTr="00A1039A">
        <w:trPr>
          <w:trHeight w:val="481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8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361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8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8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рабочих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ООП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7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учебного</w:t>
            </w:r>
            <w:r w:rsidRPr="003566A0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плана,</w:t>
            </w:r>
            <w:r w:rsidRPr="003566A0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годового</w:t>
            </w:r>
            <w:r w:rsidRPr="003566A0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календарного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учебного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графика,</w:t>
            </w:r>
            <w:r w:rsidRPr="003566A0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краткой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презентации</w:t>
            </w:r>
            <w:r w:rsidRPr="003566A0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обязательной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части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части,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формируемой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участниками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отношений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целевом,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содержательном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организационном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разделе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75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целевого,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содержательного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организационного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компонента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возрастным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индивидуальным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особенностямобучающихся</w:t>
            </w:r>
            <w:proofErr w:type="spellEnd"/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103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5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Целевая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направленность,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содержательный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организационный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компонент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формируемой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участниками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разработаны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изучением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спроса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образовательные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со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стороны потребителей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130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Целевая направленность, содержательный и организационный компонент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 ДО в части,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формируемой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участниками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разработаны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спецификой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национальных,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социокультурных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осуществляется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образовательная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7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Целевая</w:t>
            </w:r>
            <w:r w:rsidRPr="003566A0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направленность,</w:t>
            </w:r>
            <w:r w:rsidRPr="003566A0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содержательный</w:t>
            </w:r>
            <w:r w:rsidRPr="003566A0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организационный</w:t>
            </w:r>
            <w:r w:rsidRPr="003566A0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компонент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ДОразработаны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учета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потребностей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возможностей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всех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участников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 отношений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89" w:after="4" w:line="240" w:lineRule="auto"/>
        <w:ind w:right="14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приложений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1-4:</w:t>
      </w:r>
    </w:p>
    <w:tbl>
      <w:tblPr>
        <w:tblW w:w="0" w:type="auto"/>
        <w:tblInd w:w="8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8"/>
        <w:gridCol w:w="3404"/>
        <w:gridCol w:w="3401"/>
        <w:gridCol w:w="3747"/>
      </w:tblGrid>
      <w:tr w:rsidR="003566A0" w:rsidRPr="003566A0" w:rsidTr="00A1039A">
        <w:trPr>
          <w:trHeight w:val="460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8" w:lineRule="exact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представлен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815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1 – соответствует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меньшей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степени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830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2 – соответствует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большей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степени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1064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3 – соответствует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полном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объеме</w:t>
            </w: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 w:rsidSect="003566A0">
          <w:pgSz w:w="16840" w:h="11910" w:orient="landscape"/>
          <w:pgMar w:top="78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322" w:lineRule="exact"/>
        <w:ind w:right="690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4" w:line="240" w:lineRule="auto"/>
        <w:ind w:right="1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АООП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ДО</w:t>
      </w: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0141"/>
        <w:gridCol w:w="850"/>
        <w:gridCol w:w="851"/>
        <w:gridCol w:w="843"/>
        <w:gridCol w:w="877"/>
      </w:tblGrid>
      <w:tr w:rsidR="003566A0" w:rsidRPr="003566A0" w:rsidTr="00A1039A">
        <w:trPr>
          <w:trHeight w:val="479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8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3661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4" w:line="240" w:lineRule="auto"/>
              <w:ind w:right="18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1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4" w:line="240" w:lineRule="auto"/>
              <w:ind w:right="18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АООП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4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рабочих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АООП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учебного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плана,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годового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календарного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учебного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графика,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краткой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презентации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АООП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71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Содержательный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раздел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АООП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включает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себя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содержание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коррекционной</w:t>
            </w:r>
            <w:r w:rsidRPr="003566A0">
              <w:rPr>
                <w:rFonts w:ascii="Times New Roman" w:eastAsiaTheme="minorEastAsia" w:hAnsi="Times New Roman" w:cs="Times New Roman"/>
                <w:spacing w:val="5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детьми</w:t>
            </w:r>
            <w:r w:rsidRPr="003566A0">
              <w:rPr>
                <w:rFonts w:ascii="Times New Roman" w:eastAsiaTheme="minorEastAsia" w:hAnsi="Times New Roman" w:cs="Times New Roman"/>
                <w:spacing w:val="5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ограниченными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возможностями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здоровья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71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обязательной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части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части,</w:t>
            </w:r>
            <w:r w:rsidRPr="003566A0">
              <w:rPr>
                <w:rFonts w:ascii="Times New Roman" w:eastAsiaTheme="minorEastAsia" w:hAnsi="Times New Roman" w:cs="Times New Roman"/>
                <w:spacing w:val="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формируемой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участниками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отношений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целевом,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содержательном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 организационном разделе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71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целевого,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содержательного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организационного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компонента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АООП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возрастным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индивидуальным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особенностям обучающихся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9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51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Целевая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направленность,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содержательный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организационный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компонент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части,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формируемой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участниками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отношений,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разработаны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изучением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спроса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образовательные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услуги со стороны потребителей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12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ind w:right="48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Целевая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направленность,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содержательный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организационный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компонент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АООП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части,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формируемой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участниками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отношений,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разработаны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спецификой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национальных,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социокультурных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условий,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которых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осуществляется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образовательная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71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Целевая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направленность,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содержательный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организационный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компонент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АООП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разработаны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основе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учета потребностей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возможностей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всех участников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образовательных отношений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3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110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9"/>
          <w:szCs w:val="9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322" w:lineRule="exact"/>
        <w:ind w:right="26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Приложение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дополнительных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общеразвивающих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программ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0057"/>
        <w:gridCol w:w="876"/>
        <w:gridCol w:w="877"/>
        <w:gridCol w:w="874"/>
        <w:gridCol w:w="876"/>
      </w:tblGrid>
      <w:tr w:rsidR="003566A0" w:rsidRPr="003566A0" w:rsidTr="00A1039A">
        <w:trPr>
          <w:trHeight w:val="479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8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361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6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9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3D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3D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Структурные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компоненты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общеразвивающих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программ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разработаны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«Положением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общеразвивающей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программе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ДОУ»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3D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312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Титульный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лист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9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before="182" w:after="0" w:line="275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полное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наименование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учреждения,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реализующего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Программу;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9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35" w:lineRule="auto"/>
              <w:ind w:right="52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гриф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рассмотрении,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согласовании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утверждении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(где,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когда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кем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рассмотрена,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согласована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 утверждена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Программа);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9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74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тип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(«Дополнительная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общеразвивающая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программа»),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направленность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ее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название;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9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2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возраст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детей,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которых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рассчитана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Программа;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9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2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срок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реализации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9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ФИО,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должность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автора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или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автора-составителя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9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название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города,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населенного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пункта,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котором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реализуется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Программа;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9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2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год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разработки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25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Пояснительная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записка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8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before="185" w:after="0" w:line="274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направленность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8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актуальность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8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2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цель,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задачи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8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2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отличительные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особенности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8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адресат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8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планируемые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результаты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освоения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8"/>
              </w:numPr>
              <w:tabs>
                <w:tab w:val="left" w:pos="56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4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формы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педагогической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диагностики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3566A0" w:rsidRPr="003566A0">
          <w:pgSz w:w="16840" w:h="11910" w:orient="landscape"/>
          <w:pgMar w:top="110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0057"/>
        <w:gridCol w:w="876"/>
        <w:gridCol w:w="877"/>
        <w:gridCol w:w="874"/>
        <w:gridCol w:w="876"/>
      </w:tblGrid>
      <w:tr w:rsidR="003566A0" w:rsidRPr="003566A0" w:rsidTr="00A1039A">
        <w:trPr>
          <w:trHeight w:val="7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563"/>
              </w:tabs>
              <w:kinsoku w:val="0"/>
              <w:overflowPunct w:val="0"/>
              <w:autoSpaceDE w:val="0"/>
              <w:autoSpaceDN w:val="0"/>
              <w:adjustRightInd w:val="0"/>
              <w:spacing w:before="97" w:after="0" w:line="273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результаты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фиксации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освоения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28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2.3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Содержание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краткое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описание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тем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(теоретических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практических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видов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занятий),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выделение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тексте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разделов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 тем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внутри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разделов.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формулировка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порядок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расположения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разделов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тем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соответствуют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формулировке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расположению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учебном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плане;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материал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излагается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назывными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предложениями;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содержание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каждого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года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обучения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оформляется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отдельно;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содержании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размещаются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ссылки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приложения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(например,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правила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выполнения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упражнений,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репертуар 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т.п.);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содержании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представлены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вариативные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образовательные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маршруты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102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2.4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Учебный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план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1" w:after="0" w:line="259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Учебный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план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содержит</w:t>
            </w:r>
            <w:r w:rsidRPr="003566A0">
              <w:rPr>
                <w:rFonts w:ascii="Times New Roman" w:eastAsiaTheme="minorEastAsia" w:hAnsi="Times New Roman" w:cs="Times New Roman"/>
                <w:spacing w:val="28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периоды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обучения,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перечень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разделов,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тем,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количество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часов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каждой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теме, формы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контроля.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207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2.5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52" w:lineRule="exac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Методическое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сопровождение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7"/>
              </w:numPr>
              <w:tabs>
                <w:tab w:val="left" w:pos="7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hanging="42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методы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обучения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7"/>
              </w:numPr>
              <w:tabs>
                <w:tab w:val="left" w:pos="7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42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формы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образовательного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7"/>
              </w:numPr>
              <w:tabs>
                <w:tab w:val="left" w:pos="7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42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формы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организации занятия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(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7"/>
              </w:numPr>
              <w:tabs>
                <w:tab w:val="left" w:pos="7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42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алгоритм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занятия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(краткое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описание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структуры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занятия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его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этапов);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7"/>
              </w:numPr>
              <w:tabs>
                <w:tab w:val="left" w:pos="7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42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педагогические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технологии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7"/>
              </w:numPr>
              <w:tabs>
                <w:tab w:val="left" w:pos="7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42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дидактические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материалы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23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2.6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Организация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по программе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6"/>
              </w:numPr>
              <w:tabs>
                <w:tab w:val="left" w:pos="771"/>
              </w:tabs>
              <w:kinsoku w:val="0"/>
              <w:overflowPunct w:val="0"/>
              <w:autoSpaceDE w:val="0"/>
              <w:autoSpaceDN w:val="0"/>
              <w:adjustRightInd w:val="0"/>
              <w:spacing w:before="19" w:after="0" w:line="269" w:lineRule="exact"/>
              <w:ind w:hanging="42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срок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реализации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6"/>
              </w:numPr>
              <w:tabs>
                <w:tab w:val="left" w:pos="7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42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режим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занятий,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продолжительность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периодичность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6"/>
              </w:numPr>
              <w:tabs>
                <w:tab w:val="left" w:pos="7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42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особенности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процесса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6"/>
              </w:numPr>
              <w:tabs>
                <w:tab w:val="left" w:pos="7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42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кадровое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обеспечение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6"/>
              </w:numPr>
              <w:tabs>
                <w:tab w:val="left" w:pos="7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42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материально-техническое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обеспечение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6"/>
              </w:numPr>
              <w:tabs>
                <w:tab w:val="left" w:pos="7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42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информационное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обеспечение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6"/>
              </w:numPr>
              <w:tabs>
                <w:tab w:val="left" w:pos="7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42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социальное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партнерство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0057"/>
        <w:gridCol w:w="876"/>
        <w:gridCol w:w="877"/>
        <w:gridCol w:w="874"/>
        <w:gridCol w:w="876"/>
      </w:tblGrid>
      <w:tr w:rsidR="003566A0" w:rsidRPr="003566A0" w:rsidTr="00A1039A">
        <w:trPr>
          <w:trHeight w:val="13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2.7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Методическое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(список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используемой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u w:val="single"/>
                <w:lang w:eastAsia="ru-RU"/>
              </w:rPr>
              <w:t>литературы):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0" w:line="240" w:lineRule="auto"/>
              <w:ind w:right="788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литература, используемая педагогом для разработки программы и организации 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процесса;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5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литература,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рекомендуемая для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детей 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родителей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по данной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программе.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4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рабочих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дополнительным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общеразвивающим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программам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125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3D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3D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56" w:lineRule="auto"/>
              <w:ind w:right="54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Структурные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компоненты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рабочих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программ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общеразвивающим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программам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разработаны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«Положением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рабочей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программе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общеразвивающей программе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ДОУ»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E3D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33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Титульный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лист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5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before="183" w:after="0" w:line="269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полное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наименование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учреждения,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реализующего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Рабочую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программу;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5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гриф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рассмотрении,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согласовании</w:t>
            </w:r>
            <w:r w:rsidRPr="003566A0">
              <w:rPr>
                <w:rFonts w:ascii="Times New Roman" w:eastAsiaTheme="minorEastAsia" w:hAnsi="Times New Roman" w:cs="Times New Roman"/>
                <w:spacing w:val="5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утверждении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Рабочей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(где,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когда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кем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рассмотрена,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согласована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 утверждена);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5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тип</w:t>
            </w:r>
            <w:r w:rsidRPr="003566A0">
              <w:rPr>
                <w:rFonts w:ascii="Times New Roman" w:eastAsiaTheme="minorEastAsia" w:hAnsi="Times New Roman" w:cs="Times New Roman"/>
                <w:spacing w:val="16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  <w:r w:rsidRPr="003566A0">
              <w:rPr>
                <w:rFonts w:ascii="Times New Roman" w:eastAsiaTheme="minorEastAsia" w:hAnsi="Times New Roman" w:cs="Times New Roman"/>
                <w:spacing w:val="16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(«Рабочая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программа</w:t>
            </w:r>
            <w:r w:rsidRPr="003566A0">
              <w:rPr>
                <w:rFonts w:ascii="Times New Roman" w:eastAsiaTheme="minorEastAsia" w:hAnsi="Times New Roman" w:cs="Times New Roman"/>
                <w:spacing w:val="16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20_-20_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учебный</w:t>
            </w:r>
            <w:r w:rsidRPr="003566A0">
              <w:rPr>
                <w:rFonts w:ascii="Times New Roman" w:eastAsiaTheme="minorEastAsia" w:hAnsi="Times New Roman" w:cs="Times New Roman"/>
                <w:spacing w:val="16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год</w:t>
            </w:r>
            <w:r w:rsidRPr="003566A0">
              <w:rPr>
                <w:rFonts w:ascii="Times New Roman" w:eastAsiaTheme="minorEastAsia" w:hAnsi="Times New Roman" w:cs="Times New Roman"/>
                <w:spacing w:val="18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дополнительной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общеразвивающей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(направленность 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ее название»);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5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возраст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детей,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которых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рассчитана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Рабочая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программа;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5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срок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реализации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Рабочей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5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ФИО,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должность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автора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или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автора-составителя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Рабочей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5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название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города,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населенного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пункта,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котором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реализуется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Рабочая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программа;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5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год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разработки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Рабочей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28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Пояснительная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записка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4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before="183" w:after="0" w:line="269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направленность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4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актуальность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4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цель,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задачи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4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отличительные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особенности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4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адресат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4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планируемые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результаты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освоения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4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формы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педагогической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диагностики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4"/>
              </w:numPr>
              <w:tabs>
                <w:tab w:val="left" w:pos="4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9" w:lineRule="exact"/>
              <w:ind w:hanging="36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результаты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фиксации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освоения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Программы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0057"/>
        <w:gridCol w:w="876"/>
        <w:gridCol w:w="877"/>
        <w:gridCol w:w="874"/>
        <w:gridCol w:w="876"/>
      </w:tblGrid>
      <w:tr w:rsidR="003566A0" w:rsidRPr="003566A0" w:rsidTr="00A1039A">
        <w:trPr>
          <w:trHeight w:val="9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Годовой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календарный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учебный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график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4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определяется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чередование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учебной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нагрузки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времени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отдыха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календарным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неделям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учебного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года.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14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Учебный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план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2" w:after="0" w:line="259" w:lineRule="auto"/>
              <w:ind w:right="8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содержит периоды обучения, перечень разделов, тем, количество часов по каждой теме, формы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контроля.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случае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если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обучение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ведется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группах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разного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возраста,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учебные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планы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разрабатываются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каждой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возрастной группы обучающихся.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11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Режим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занятий,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продолжительность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периодичность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1" w:after="0" w:line="259" w:lineRule="auto"/>
              <w:ind w:right="1837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общее количество часов в год; количество часов и занятий в неделю, периодичность и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продолжительность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занятий.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6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Расписание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занятий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5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Список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129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Итогово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-отчетные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мероприятия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4" w:after="0" w:line="259" w:lineRule="auto"/>
              <w:ind w:right="1071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 xml:space="preserve">Указаны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итогово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-отчетные мероприятия, запланированные на текущий учебный год, сроки их</w:t>
            </w:r>
            <w:r w:rsidRPr="003566A0">
              <w:rPr>
                <w:rFonts w:ascii="Times New Roman" w:eastAsiaTheme="minorEastAsia" w:hAnsi="Times New Roman" w:cs="Times New Roman"/>
                <w:spacing w:val="-53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проведения.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114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Информационное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обеспечение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2" w:after="0" w:line="240" w:lineRule="auto"/>
              <w:ind w:right="694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перечень аудио-, видео-, фото-, Интернет источников, используемых для реализации программы в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текущем учебном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году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14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Методическое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(список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используемой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литературы):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2" w:after="0" w:line="240" w:lineRule="auto"/>
              <w:ind w:right="68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литература, используемая педагогом для разработки программы и организации 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-52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процесса;</w:t>
            </w:r>
          </w:p>
          <w:p w:rsidR="003566A0" w:rsidRPr="003566A0" w:rsidRDefault="003566A0" w:rsidP="003566A0">
            <w:pPr>
              <w:widowControl w:val="0"/>
              <w:tabs>
                <w:tab w:val="left" w:pos="770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литература,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рекомендуемая для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детей 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родителей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по данной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программе.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86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2525"/>
                <w:tab w:val="left" w:pos="4487"/>
                <w:tab w:val="left" w:pos="7245"/>
              </w:tabs>
              <w:kinsoku w:val="0"/>
              <w:overflowPunct w:val="0"/>
              <w:autoSpaceDE w:val="0"/>
              <w:autoSpaceDN w:val="0"/>
              <w:adjustRightInd w:val="0"/>
              <w:spacing w:before="95" w:after="0" w:line="261" w:lineRule="auto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дополнительных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определяется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рамках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следующих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направленностей: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техническая,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естественнонаучная,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физкультурно-спортивная,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0057"/>
        <w:gridCol w:w="876"/>
        <w:gridCol w:w="877"/>
        <w:gridCol w:w="874"/>
        <w:gridCol w:w="876"/>
      </w:tblGrid>
      <w:tr w:rsidR="003566A0" w:rsidRPr="003566A0" w:rsidTr="00A1039A">
        <w:trPr>
          <w:trHeight w:val="86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художественная,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туристско-краеведческая,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социально-педагогическая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9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дополнительных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возрастным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индивидуальным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особенностям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9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2097"/>
              </w:tabs>
              <w:kinsoku w:val="0"/>
              <w:overflowPunct w:val="0"/>
              <w:autoSpaceDE w:val="0"/>
              <w:autoSpaceDN w:val="0"/>
              <w:adjustRightInd w:val="0"/>
              <w:spacing w:before="97" w:after="0" w:line="256" w:lineRule="auto"/>
              <w:ind w:right="8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Дополнительные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общеразвивающие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разработаны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изучением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спроса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дополнительные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образовательные услуги со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стороны потребителей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1" w:after="0" w:line="240" w:lineRule="auto"/>
        <w:ind w:right="690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4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2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образовательного</w:t>
      </w:r>
      <w:r w:rsidRPr="003566A0">
        <w:rPr>
          <w:rFonts w:ascii="Times New Roman" w:eastAsiaTheme="minorEastAsia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процесса,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организованного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взрослым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4" w:after="1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627"/>
        <w:gridCol w:w="8432"/>
        <w:gridCol w:w="873"/>
        <w:gridCol w:w="876"/>
        <w:gridCol w:w="875"/>
        <w:gridCol w:w="873"/>
      </w:tblGrid>
      <w:tr w:rsidR="003566A0" w:rsidRPr="003566A0" w:rsidTr="00A1039A">
        <w:trPr>
          <w:trHeight w:val="479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8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0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3619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0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4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Программное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содержание: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программного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возрасту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Интегрирование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содержания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областей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(направлений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работы)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видов деятельности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Создание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условий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процесса: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7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Наглядность: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демонстрационного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наглядного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мотивировала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интеллектуальный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компонент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служила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эмоциональным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фоном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Рациональность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размещения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Соблюдение</w:t>
            </w:r>
            <w:r w:rsidRPr="003566A0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санитарно-гигиенических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условий,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безопасности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Методика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процесса: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Организационный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момент,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Обоснованность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правильность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отбора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методов,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приемов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обучения,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поставленным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целям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189"/>
                <w:tab w:val="left" w:pos="2386"/>
                <w:tab w:val="left" w:pos="3491"/>
                <w:tab w:val="left" w:pos="5089"/>
                <w:tab w:val="left" w:pos="6284"/>
                <w:tab w:val="left" w:pos="7798"/>
                <w:tab w:val="left" w:pos="9139"/>
              </w:tabs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Приемы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развития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высших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психических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функций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(мышление,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внимание,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память).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опорой на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несколько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анализаторов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3566A0" w:rsidRPr="003566A0">
          <w:pgSz w:w="16840" w:h="11910" w:orient="landscape"/>
          <w:pgMar w:top="78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261"/>
        <w:gridCol w:w="6797"/>
        <w:gridCol w:w="873"/>
        <w:gridCol w:w="876"/>
        <w:gridCol w:w="875"/>
        <w:gridCol w:w="873"/>
      </w:tblGrid>
      <w:tr w:rsidR="003566A0" w:rsidRPr="003566A0" w:rsidTr="00A1039A">
        <w:trPr>
          <w:trHeight w:val="4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инноваций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авторских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методик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процессе деятельности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разнообразных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(работа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парах,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малыми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подгруппами,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индивидуально,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коллективно)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Партнерское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сотрудничество: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педагог-ребенок,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ребенок-ребенок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Структура</w:t>
            </w:r>
            <w:r w:rsidRPr="003566A0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деятельности,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взаимосвязь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частей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поставленными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целями;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преемственность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этапов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последовательное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нарастание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сложности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Речь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педагога: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грамотность,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логичность,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эмоциональность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доступно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преподнести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точно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формулировать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вопросы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Умение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педагога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разнообразные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коррекционно-развивающие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задачи: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компонентов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речи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Осуществление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индивидуального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подхода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Осуществление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  <w:r w:rsidRPr="003566A0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подхода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</w:t>
            </w:r>
            <w:r w:rsidRPr="003566A0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разными</w:t>
            </w:r>
            <w:r w:rsidRPr="003566A0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темпами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психического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приемы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активизации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побуждения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воспитанников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Педагогическая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этой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3566A0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своевременно</w:t>
            </w:r>
            <w:r w:rsidRPr="003566A0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изменять,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корректировать</w:t>
            </w:r>
            <w:r w:rsidRPr="003566A0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свою</w:t>
            </w:r>
            <w:r w:rsidRPr="003566A0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</w:t>
            </w:r>
            <w:r w:rsidRPr="003566A0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изменяющейся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ситуацией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условий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продолжительности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возрастным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требованиям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Стиль,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темп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общения,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эмоциональность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приемы,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способствующие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сохранению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укреплению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0059"/>
        <w:gridCol w:w="873"/>
        <w:gridCol w:w="876"/>
        <w:gridCol w:w="875"/>
        <w:gridCol w:w="873"/>
      </w:tblGrid>
      <w:tr w:rsidR="003566A0" w:rsidRPr="003566A0" w:rsidTr="00A1039A">
        <w:trPr>
          <w:trHeight w:val="4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педагогом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поставленных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воспитательных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Непосредственность,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непринужденность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поведения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Работоспособность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Речевая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активность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самостоятельности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активности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8" w:after="0" w:line="240" w:lineRule="auto"/>
        <w:ind w:right="690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5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b/>
          <w:bCs/>
          <w:sz w:val="18"/>
          <w:szCs w:val="18"/>
          <w:lang w:eastAsia="ru-RU"/>
        </w:rPr>
      </w:pPr>
    </w:p>
    <w:p w:rsidR="003566A0" w:rsidRPr="003566A0" w:rsidRDefault="003566A0" w:rsidP="003566A0">
      <w:pPr>
        <w:widowControl w:val="0"/>
        <w:tabs>
          <w:tab w:val="left" w:pos="7791"/>
        </w:tabs>
        <w:kinsoku w:val="0"/>
        <w:overflowPunct w:val="0"/>
        <w:autoSpaceDE w:val="0"/>
        <w:autoSpaceDN w:val="0"/>
        <w:adjustRightInd w:val="0"/>
        <w:spacing w:before="86" w:after="0" w:line="240" w:lineRule="auto"/>
        <w:ind w:right="18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Унифицированная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карта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развити</w:t>
      </w:r>
      <w:r w:rsidRPr="003566A0">
        <w:rPr>
          <w:rFonts w:ascii="Times New Roman" w:eastAsiaTheme="minorEastAsia" w:hAnsi="Times New Roman" w:cs="Times New Roman"/>
          <w:sz w:val="32"/>
          <w:szCs w:val="32"/>
          <w:lang w:eastAsia="ru-RU"/>
        </w:rPr>
        <w:t>я</w:t>
      </w:r>
      <w:r w:rsidRPr="003566A0">
        <w:rPr>
          <w:rFonts w:ascii="Times New Roman" w:eastAsiaTheme="minorEastAsia" w:hAnsi="Times New Roman" w:cs="Times New Roman"/>
          <w:spacing w:val="-6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детей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u w:val="single"/>
          <w:lang w:eastAsia="ru-RU"/>
        </w:rPr>
        <w:tab/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группы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44" w:after="0" w:line="274" w:lineRule="exact"/>
        <w:ind w:right="20"/>
        <w:jc w:val="center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Бланк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1.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ТВОРЧЕСКАЯ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ИНИЦИАТИВА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74" w:lineRule="exact"/>
        <w:ind w:right="1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(наблюдение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сюжетной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игрой)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13"/>
          <w:szCs w:val="13"/>
          <w:lang w:eastAsia="ru-RU"/>
        </w:rPr>
      </w:pPr>
    </w:p>
    <w:p w:rsidR="003566A0" w:rsidRPr="003566A0" w:rsidRDefault="003566A0" w:rsidP="003566A0">
      <w:pPr>
        <w:widowControl w:val="0"/>
        <w:tabs>
          <w:tab w:val="left" w:pos="4720"/>
        </w:tabs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заполнения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tbl>
      <w:tblPr>
        <w:tblW w:w="0" w:type="auto"/>
        <w:tblInd w:w="8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812"/>
        <w:gridCol w:w="1277"/>
        <w:gridCol w:w="2835"/>
        <w:gridCol w:w="3262"/>
        <w:gridCol w:w="4253"/>
      </w:tblGrid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Имя Фамилия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1-й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уровень\низкий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2-й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уровень\средний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3-й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уровень\высокий</w:t>
            </w:r>
          </w:p>
        </w:tc>
      </w:tr>
      <w:tr w:rsidR="003566A0" w:rsidRPr="003566A0" w:rsidTr="00A1039A">
        <w:trPr>
          <w:trHeight w:val="276"/>
        </w:trPr>
        <w:tc>
          <w:tcPr>
            <w:tcW w:w="70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1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27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283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рамках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наличной</w:t>
            </w:r>
          </w:p>
        </w:tc>
        <w:tc>
          <w:tcPr>
            <w:tcW w:w="326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Имеет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первоначальный</w:t>
            </w:r>
          </w:p>
        </w:tc>
        <w:tc>
          <w:tcPr>
            <w:tcW w:w="42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Комбинирует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разнообразные</w:t>
            </w:r>
          </w:p>
        </w:tc>
      </w:tr>
      <w:tr w:rsidR="003566A0" w:rsidRPr="003566A0" w:rsidTr="00A1039A">
        <w:trPr>
          <w:trHeight w:val="273"/>
        </w:trPr>
        <w:tc>
          <w:tcPr>
            <w:tcW w:w="70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(полных</w:t>
            </w:r>
          </w:p>
        </w:tc>
        <w:tc>
          <w:tcPr>
            <w:tcW w:w="283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предметно-игровой</w:t>
            </w:r>
          </w:p>
        </w:tc>
        <w:tc>
          <w:tcPr>
            <w:tcW w:w="326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замысел,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легко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меняющийся</w:t>
            </w:r>
          </w:p>
        </w:tc>
        <w:tc>
          <w:tcPr>
            <w:tcW w:w="42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сюжетные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эпизоды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новую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связную</w:t>
            </w:r>
          </w:p>
        </w:tc>
      </w:tr>
      <w:tr w:rsidR="003566A0" w:rsidRPr="003566A0" w:rsidTr="00A1039A">
        <w:trPr>
          <w:trHeight w:val="276"/>
        </w:trPr>
        <w:tc>
          <w:tcPr>
            <w:tcW w:w="70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лет,</w:t>
            </w:r>
          </w:p>
        </w:tc>
        <w:tc>
          <w:tcPr>
            <w:tcW w:w="283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обстановки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активно</w:t>
            </w:r>
          </w:p>
        </w:tc>
        <w:tc>
          <w:tcPr>
            <w:tcW w:w="326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игры;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принимает</w:t>
            </w:r>
          </w:p>
        </w:tc>
        <w:tc>
          <w:tcPr>
            <w:tcW w:w="42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последовательность;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использует</w:t>
            </w: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месяцев)</w:t>
            </w:r>
          </w:p>
        </w:tc>
        <w:tc>
          <w:tcPr>
            <w:tcW w:w="283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развертывает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несколько</w:t>
            </w:r>
          </w:p>
        </w:tc>
        <w:tc>
          <w:tcPr>
            <w:tcW w:w="326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разнообразные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роли;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</w:p>
        </w:tc>
        <w:tc>
          <w:tcPr>
            <w:tcW w:w="42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развернутое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словесное</w:t>
            </w:r>
          </w:p>
        </w:tc>
      </w:tr>
      <w:tr w:rsidR="003566A0" w:rsidRPr="003566A0" w:rsidTr="00A1039A">
        <w:trPr>
          <w:trHeight w:val="276"/>
        </w:trPr>
        <w:tc>
          <w:tcPr>
            <w:tcW w:w="70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смыслу</w:t>
            </w:r>
          </w:p>
        </w:tc>
        <w:tc>
          <w:tcPr>
            <w:tcW w:w="326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развертывании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отдельных</w:t>
            </w:r>
          </w:p>
        </w:tc>
        <w:tc>
          <w:tcPr>
            <w:tcW w:w="42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комментирование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игры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через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события</w:t>
            </w:r>
          </w:p>
        </w:tc>
      </w:tr>
      <w:tr w:rsidR="003566A0" w:rsidRPr="003566A0" w:rsidTr="00A1039A">
        <w:trPr>
          <w:trHeight w:val="276"/>
        </w:trPr>
        <w:tc>
          <w:tcPr>
            <w:tcW w:w="70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игровых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(роль</w:t>
            </w:r>
          </w:p>
        </w:tc>
        <w:tc>
          <w:tcPr>
            <w:tcW w:w="326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сюжетных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эпизодов</w:t>
            </w:r>
          </w:p>
        </w:tc>
        <w:tc>
          <w:tcPr>
            <w:tcW w:w="42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пространство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(что,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где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происходит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3566A0" w:rsidRPr="003566A0" w:rsidTr="00A1039A">
        <w:trPr>
          <w:trHeight w:val="276"/>
        </w:trPr>
        <w:tc>
          <w:tcPr>
            <w:tcW w:w="70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действии);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вариативно</w:t>
            </w:r>
          </w:p>
        </w:tc>
        <w:tc>
          <w:tcPr>
            <w:tcW w:w="326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подкрепляет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условные</w:t>
            </w:r>
          </w:p>
        </w:tc>
        <w:tc>
          <w:tcPr>
            <w:tcW w:w="42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персонажами);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частично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воплощает</w:t>
            </w: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использует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предметы</w:t>
            </w:r>
          </w:p>
        </w:tc>
        <w:tc>
          <w:tcPr>
            <w:tcW w:w="326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ролевой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речью</w:t>
            </w:r>
          </w:p>
        </w:tc>
        <w:tc>
          <w:tcPr>
            <w:tcW w:w="42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игровой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замысел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продукте</w:t>
            </w:r>
          </w:p>
        </w:tc>
      </w:tr>
      <w:tr w:rsidR="003566A0" w:rsidRPr="003566A0" w:rsidTr="00A1039A">
        <w:trPr>
          <w:trHeight w:val="276"/>
        </w:trPr>
        <w:tc>
          <w:tcPr>
            <w:tcW w:w="70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условном</w:t>
            </w:r>
          </w:p>
        </w:tc>
        <w:tc>
          <w:tcPr>
            <w:tcW w:w="326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(вариативные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диалоги с</w:t>
            </w:r>
          </w:p>
        </w:tc>
        <w:tc>
          <w:tcPr>
            <w:tcW w:w="42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(словесном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история,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предметом –</w:t>
            </w:r>
          </w:p>
        </w:tc>
      </w:tr>
      <w:tr w:rsidR="003566A0" w:rsidRPr="003566A0" w:rsidTr="00A1039A">
        <w:trPr>
          <w:trHeight w:val="276"/>
        </w:trPr>
        <w:tc>
          <w:tcPr>
            <w:tcW w:w="70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игровом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значении</w:t>
            </w:r>
          </w:p>
        </w:tc>
        <w:tc>
          <w:tcPr>
            <w:tcW w:w="326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игрушками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</w:p>
        </w:tc>
        <w:tc>
          <w:tcPr>
            <w:tcW w:w="42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макет,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сюжетный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рисунок)</w:t>
            </w:r>
          </w:p>
        </w:tc>
      </w:tr>
      <w:tr w:rsidR="003566A0" w:rsidRPr="003566A0" w:rsidTr="00A1039A">
        <w:trPr>
          <w:trHeight w:val="278"/>
        </w:trPr>
        <w:tc>
          <w:tcPr>
            <w:tcW w:w="70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сверстниками)</w:t>
            </w:r>
          </w:p>
        </w:tc>
        <w:tc>
          <w:tcPr>
            <w:tcW w:w="42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«обычно»</w:t>
      </w:r>
      <w:r w:rsidRPr="003566A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 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типичным,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характерным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ребенка,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566A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него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чаще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всего,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«изредка»</w:t>
      </w:r>
      <w:r w:rsidRPr="003566A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 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характерен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ребенка,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времени,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«никогда»</w:t>
      </w:r>
      <w:r w:rsidRPr="003566A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 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совсем.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566A0" w:rsidRPr="003566A0">
          <w:pgSz w:w="16840" w:h="11910" w:orient="landscape"/>
          <w:pgMar w:top="76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9"/>
          <w:szCs w:val="9"/>
          <w:lang w:eastAsia="ru-RU"/>
        </w:rPr>
      </w:pPr>
    </w:p>
    <w:p w:rsidR="003566A0" w:rsidRPr="003566A0" w:rsidRDefault="003566A0" w:rsidP="003566A0">
      <w:pPr>
        <w:widowControl w:val="0"/>
        <w:tabs>
          <w:tab w:val="left" w:pos="7755"/>
        </w:tabs>
        <w:kinsoku w:val="0"/>
        <w:overflowPunct w:val="0"/>
        <w:autoSpaceDE w:val="0"/>
        <w:autoSpaceDN w:val="0"/>
        <w:adjustRightInd w:val="0"/>
        <w:spacing w:before="86" w:after="0" w:line="240" w:lineRule="auto"/>
        <w:ind w:right="19"/>
        <w:jc w:val="center"/>
        <w:outlineLvl w:val="0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Унифицированная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карта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развития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детей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u w:val="single"/>
          <w:lang w:eastAsia="ru-RU"/>
        </w:rPr>
        <w:tab/>
      </w:r>
      <w:r w:rsidRPr="003566A0">
        <w:rPr>
          <w:rFonts w:ascii="Times New Roman" w:eastAsiaTheme="minorEastAsia" w:hAnsi="Times New Roman" w:cs="Times New Roman"/>
          <w:sz w:val="32"/>
          <w:szCs w:val="32"/>
          <w:lang w:eastAsia="ru-RU"/>
        </w:rPr>
        <w:t>группы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44" w:after="0" w:line="274" w:lineRule="exact"/>
        <w:ind w:right="24"/>
        <w:jc w:val="center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Бланк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2.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ИНИЦИАТИВА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КАК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ЦЕЛЕПОЛАГАНИЕ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ВОЛЕВОЕ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УСИЛИЕ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74" w:lineRule="exact"/>
        <w:ind w:right="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(наблюдение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продуктивной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деятельностью)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13"/>
          <w:szCs w:val="13"/>
          <w:lang w:eastAsia="ru-RU"/>
        </w:rPr>
      </w:pPr>
    </w:p>
    <w:p w:rsidR="003566A0" w:rsidRPr="003566A0" w:rsidRDefault="003566A0" w:rsidP="003566A0">
      <w:pPr>
        <w:widowControl w:val="0"/>
        <w:tabs>
          <w:tab w:val="left" w:pos="4360"/>
        </w:tabs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заполнения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tbl>
      <w:tblPr>
        <w:tblW w:w="0" w:type="auto"/>
        <w:tblInd w:w="8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812"/>
        <w:gridCol w:w="1277"/>
        <w:gridCol w:w="3450"/>
        <w:gridCol w:w="3450"/>
        <w:gridCol w:w="3453"/>
      </w:tblGrid>
      <w:tr w:rsidR="003566A0" w:rsidRPr="003566A0" w:rsidTr="00A1039A">
        <w:trPr>
          <w:trHeight w:val="220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2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Имя Фамилия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41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(полных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месяцев)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105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1-й уровень\низкий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Поглощен</w:t>
            </w:r>
            <w:r w:rsidRPr="003566A0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процессом;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конкретная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цель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9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фиксируется;</w:t>
            </w:r>
            <w:r w:rsidRPr="003566A0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бросает</w:t>
            </w:r>
            <w:r w:rsidRPr="003566A0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работу,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 только появляются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отвлекающие моменты, и не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возвращается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ней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2-й уровень\средний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Формулирует</w:t>
            </w:r>
            <w:r w:rsidRPr="003566A0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конкретную</w:t>
            </w:r>
            <w:r w:rsidRPr="003566A0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цель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(«Нарисую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домик»);</w:t>
            </w:r>
            <w:r w:rsidRPr="003566A0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процессе работы может менять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цель, но фиксирует конечный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(«Получилась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машина»)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24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3-й уровень\высокий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Обозначает</w:t>
            </w:r>
            <w:proofErr w:type="gram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конкретную цель,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удерживает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 во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2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работы; фиксирует конечный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результат;</w:t>
            </w:r>
            <w:r w:rsidRPr="003566A0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стремится</w:t>
            </w:r>
            <w:r w:rsidRPr="003566A0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достичь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хорошего качества;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возвращается к прерванной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работе, доводит ее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 конца</w:t>
            </w: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«обычно»</w:t>
      </w:r>
      <w:r w:rsidRPr="003566A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 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типичным,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характерным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ребенка,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566A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него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чаще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всего,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«изредка»</w:t>
      </w:r>
      <w:r w:rsidRPr="003566A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 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характерен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ребенка,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времени,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«никогда»</w:t>
      </w:r>
      <w:r w:rsidRPr="003566A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совсем.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566A0" w:rsidRPr="003566A0">
          <w:pgSz w:w="16840" w:h="11910" w:orient="landscape"/>
          <w:pgMar w:top="110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9"/>
          <w:szCs w:val="9"/>
          <w:lang w:eastAsia="ru-RU"/>
        </w:rPr>
      </w:pPr>
    </w:p>
    <w:p w:rsidR="003566A0" w:rsidRPr="003566A0" w:rsidRDefault="003566A0" w:rsidP="003566A0">
      <w:pPr>
        <w:widowControl w:val="0"/>
        <w:tabs>
          <w:tab w:val="left" w:pos="8402"/>
        </w:tabs>
        <w:kinsoku w:val="0"/>
        <w:overflowPunct w:val="0"/>
        <w:autoSpaceDE w:val="0"/>
        <w:autoSpaceDN w:val="0"/>
        <w:adjustRightInd w:val="0"/>
        <w:spacing w:before="86" w:after="0" w:line="240" w:lineRule="auto"/>
        <w:ind w:right="22"/>
        <w:jc w:val="center"/>
        <w:outlineLvl w:val="0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Унифицированная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карта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развити</w:t>
      </w:r>
      <w:r w:rsidRPr="003566A0">
        <w:rPr>
          <w:rFonts w:ascii="Times New Roman" w:eastAsiaTheme="minorEastAsia" w:hAnsi="Times New Roman" w:cs="Times New Roman"/>
          <w:sz w:val="32"/>
          <w:szCs w:val="32"/>
          <w:lang w:eastAsia="ru-RU"/>
        </w:rPr>
        <w:t>я</w:t>
      </w:r>
      <w:r w:rsidRPr="003566A0">
        <w:rPr>
          <w:rFonts w:ascii="Times New Roman" w:eastAsiaTheme="minorEastAsia" w:hAnsi="Times New Roman" w:cs="Times New Roman"/>
          <w:spacing w:val="-6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детей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u w:val="thick"/>
          <w:lang w:eastAsia="ru-RU"/>
        </w:rPr>
        <w:tab/>
      </w:r>
      <w:r w:rsidRPr="003566A0">
        <w:rPr>
          <w:rFonts w:ascii="Times New Roman" w:eastAsiaTheme="minorEastAsia" w:hAnsi="Times New Roman" w:cs="Times New Roman"/>
          <w:sz w:val="32"/>
          <w:szCs w:val="32"/>
          <w:lang w:eastAsia="ru-RU"/>
        </w:rPr>
        <w:t>группы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  <w:sectPr w:rsidR="003566A0" w:rsidRPr="003566A0">
          <w:pgSz w:w="16840" w:h="11910" w:orient="landscape"/>
          <w:pgMar w:top="110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566A0" w:rsidRPr="003566A0" w:rsidRDefault="003566A0" w:rsidP="003566A0">
      <w:pPr>
        <w:widowControl w:val="0"/>
        <w:tabs>
          <w:tab w:val="left" w:pos="436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заполнения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ind w:right="5171"/>
        <w:jc w:val="center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column"/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Бланк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3.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КОММУНИКАТИВНАЯ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ИНИЦИАТИВА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40" w:lineRule="auto"/>
        <w:ind w:right="441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(наблюдение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совместной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деятельностью-игровой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продуктивной)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36" w:after="0" w:line="240" w:lineRule="auto"/>
        <w:ind w:right="441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566A0" w:rsidRPr="003566A0">
          <w:type w:val="continuous"/>
          <w:pgSz w:w="16840" w:h="11910" w:orient="landscape"/>
          <w:pgMar w:top="780" w:right="440" w:bottom="280" w:left="460" w:header="720" w:footer="720" w:gutter="0"/>
          <w:cols w:num="2" w:space="720" w:equalWidth="0">
            <w:col w:w="4361" w:space="40"/>
            <w:col w:w="11539"/>
          </w:cols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13"/>
          <w:szCs w:val="13"/>
          <w:lang w:eastAsia="ru-RU"/>
        </w:rPr>
      </w:pPr>
    </w:p>
    <w:tbl>
      <w:tblPr>
        <w:tblW w:w="0" w:type="auto"/>
        <w:tblInd w:w="8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812"/>
        <w:gridCol w:w="1277"/>
        <w:gridCol w:w="3450"/>
        <w:gridCol w:w="3450"/>
        <w:gridCol w:w="3453"/>
      </w:tblGrid>
      <w:tr w:rsidR="003566A0" w:rsidRPr="003566A0" w:rsidTr="00A1039A">
        <w:trPr>
          <w:trHeight w:val="331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2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Имя Фамилия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41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(полных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месяцев)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1-й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уровень\низкий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Обращает внимание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сверстника на интересующие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самого ребенка действия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(«Смотри…»), комментирует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 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речи,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старается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быть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понятым; довольствуется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обществом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любого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2-й уровень\средний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Инициирует парное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 со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сверстником через краткое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речевое предложение-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побуждение («Давай…»);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поддерживает диалог 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конкретной деятельности;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начинает проявлять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избирательность в выборе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партнёра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101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3-й уровень\высокий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развернутой форме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предлагает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партнерам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2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исходные замысли, цели;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договаривается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распределении действий, не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ущемляя интересы других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участников;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избирателен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right="13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выборе,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осознанно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стремится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взаимопониманию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поддержанию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слаженного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взаимодействия</w:t>
            </w: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«обычно»</w:t>
      </w:r>
      <w:r w:rsidRPr="003566A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 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типичным,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характерным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ребенка,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566A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него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чаще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всего,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«изредка»</w:t>
      </w:r>
      <w:r w:rsidRPr="003566A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 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характерен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ребенка,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времени,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«никогда»</w:t>
      </w:r>
      <w:r w:rsidRPr="003566A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 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совсем.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566A0" w:rsidRPr="003566A0">
          <w:type w:val="continuous"/>
          <w:pgSz w:w="16840" w:h="11910" w:orient="landscape"/>
          <w:pgMar w:top="780" w:right="440" w:bottom="280" w:left="460" w:header="720" w:footer="720" w:gutter="0"/>
          <w:cols w:space="720" w:equalWidth="0">
            <w:col w:w="15940"/>
          </w:cols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9"/>
          <w:szCs w:val="9"/>
          <w:lang w:eastAsia="ru-RU"/>
        </w:rPr>
      </w:pPr>
    </w:p>
    <w:p w:rsidR="003566A0" w:rsidRPr="003566A0" w:rsidRDefault="003566A0" w:rsidP="003566A0">
      <w:pPr>
        <w:widowControl w:val="0"/>
        <w:tabs>
          <w:tab w:val="left" w:pos="8402"/>
        </w:tabs>
        <w:kinsoku w:val="0"/>
        <w:overflowPunct w:val="0"/>
        <w:autoSpaceDE w:val="0"/>
        <w:autoSpaceDN w:val="0"/>
        <w:adjustRightInd w:val="0"/>
        <w:spacing w:before="86" w:after="0" w:line="240" w:lineRule="auto"/>
        <w:ind w:right="22"/>
        <w:jc w:val="center"/>
        <w:outlineLvl w:val="0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Унифицированная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карта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развити</w:t>
      </w:r>
      <w:r w:rsidRPr="003566A0">
        <w:rPr>
          <w:rFonts w:ascii="Times New Roman" w:eastAsiaTheme="minorEastAsia" w:hAnsi="Times New Roman" w:cs="Times New Roman"/>
          <w:sz w:val="32"/>
          <w:szCs w:val="32"/>
          <w:lang w:eastAsia="ru-RU"/>
        </w:rPr>
        <w:t>я</w:t>
      </w:r>
      <w:r w:rsidRPr="003566A0">
        <w:rPr>
          <w:rFonts w:ascii="Times New Roman" w:eastAsiaTheme="minorEastAsia" w:hAnsi="Times New Roman" w:cs="Times New Roman"/>
          <w:spacing w:val="-6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детей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u w:val="thick"/>
          <w:lang w:eastAsia="ru-RU"/>
        </w:rPr>
        <w:tab/>
      </w:r>
      <w:r w:rsidRPr="003566A0">
        <w:rPr>
          <w:rFonts w:ascii="Times New Roman" w:eastAsiaTheme="minorEastAsia" w:hAnsi="Times New Roman" w:cs="Times New Roman"/>
          <w:sz w:val="32"/>
          <w:szCs w:val="32"/>
          <w:lang w:eastAsia="ru-RU"/>
        </w:rPr>
        <w:t>группы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63" w:after="0" w:line="240" w:lineRule="auto"/>
        <w:ind w:right="19"/>
        <w:jc w:val="center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Бланк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4.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ПОЗНАВАТЕЛЬНАЯ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ИНИЦИАТИВА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(ЛЮБОЗНАТЕЛЬНОСТЬ)</w:t>
      </w:r>
    </w:p>
    <w:p w:rsidR="003566A0" w:rsidRPr="003566A0" w:rsidRDefault="003566A0" w:rsidP="003566A0">
      <w:pPr>
        <w:widowControl w:val="0"/>
        <w:tabs>
          <w:tab w:val="left" w:pos="4360"/>
        </w:tabs>
        <w:kinsoku w:val="0"/>
        <w:overflowPunct w:val="0"/>
        <w:autoSpaceDE w:val="0"/>
        <w:autoSpaceDN w:val="0"/>
        <w:adjustRightInd w:val="0"/>
        <w:spacing w:before="36" w:after="49" w:line="448" w:lineRule="auto"/>
        <w:ind w:right="36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(наблюдение за познавательно- исследовательской и продуктивной деятельностью)</w:t>
      </w:r>
      <w:r w:rsidRPr="003566A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заполнения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</w:p>
    <w:tbl>
      <w:tblPr>
        <w:tblW w:w="0" w:type="auto"/>
        <w:tblInd w:w="8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812"/>
        <w:gridCol w:w="1277"/>
        <w:gridCol w:w="3450"/>
        <w:gridCol w:w="3450"/>
        <w:gridCol w:w="3453"/>
      </w:tblGrid>
      <w:tr w:rsidR="003566A0" w:rsidRPr="003566A0" w:rsidTr="00A1039A">
        <w:trPr>
          <w:trHeight w:val="27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2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Имя Фамилия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41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(полных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месяцев)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1-й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уровень\низкий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Проявляет интерес к новым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предметам,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манипулирует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ими,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практически обнаруживая 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возможности; многократно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воспроизводит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2-й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уровень\средний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7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Задает вопросы относительно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конкретных вещей и явлений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(что? как?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зачем?);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высказывает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простые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19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предположения,</w:t>
            </w:r>
            <w:r w:rsidRPr="003566A0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осуществляет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вариативные действия по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отношению к исследуемому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объекту, добиваясь нужного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результата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101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3-й уровень\высокий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Задает</w:t>
            </w:r>
            <w:proofErr w:type="gram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вопросы об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отвлеченных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вещах;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обнаруживает стремление к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упорядочиванию фактов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представлений, способен 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простому рассуждению;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проявляет интерес 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символическим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языкам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(графические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схемы,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письмо)</w:t>
            </w: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«обычно»</w:t>
      </w:r>
      <w:r w:rsidRPr="003566A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 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типичным,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характерным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ребенка,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566A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него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чаще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всего,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«изредка»</w:t>
      </w:r>
      <w:r w:rsidRPr="003566A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 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характерен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ребенка,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566A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времени,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«никогда»</w:t>
      </w:r>
      <w:r w:rsidRPr="003566A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 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совсем.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566A0" w:rsidRPr="003566A0">
          <w:pgSz w:w="16840" w:h="11910" w:orient="landscape"/>
          <w:pgMar w:top="110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9"/>
          <w:szCs w:val="9"/>
          <w:lang w:eastAsia="ru-RU"/>
        </w:rPr>
      </w:pPr>
    </w:p>
    <w:p w:rsidR="003566A0" w:rsidRPr="003566A0" w:rsidRDefault="003566A0" w:rsidP="003566A0">
      <w:pPr>
        <w:widowControl w:val="0"/>
        <w:tabs>
          <w:tab w:val="left" w:pos="8402"/>
        </w:tabs>
        <w:kinsoku w:val="0"/>
        <w:overflowPunct w:val="0"/>
        <w:autoSpaceDE w:val="0"/>
        <w:autoSpaceDN w:val="0"/>
        <w:adjustRightInd w:val="0"/>
        <w:spacing w:before="86" w:after="0" w:line="240" w:lineRule="auto"/>
        <w:ind w:right="22"/>
        <w:jc w:val="center"/>
        <w:outlineLvl w:val="0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Унифицированная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карта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развити</w:t>
      </w:r>
      <w:r w:rsidRPr="003566A0">
        <w:rPr>
          <w:rFonts w:ascii="Times New Roman" w:eastAsiaTheme="minorEastAsia" w:hAnsi="Times New Roman" w:cs="Times New Roman"/>
          <w:sz w:val="32"/>
          <w:szCs w:val="32"/>
          <w:lang w:eastAsia="ru-RU"/>
        </w:rPr>
        <w:t>я</w:t>
      </w:r>
      <w:r w:rsidRPr="003566A0">
        <w:rPr>
          <w:rFonts w:ascii="Times New Roman" w:eastAsiaTheme="minorEastAsia" w:hAnsi="Times New Roman" w:cs="Times New Roman"/>
          <w:spacing w:val="-6"/>
          <w:sz w:val="32"/>
          <w:szCs w:val="32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lang w:eastAsia="ru-RU"/>
        </w:rPr>
        <w:t>детей</w:t>
      </w:r>
      <w:r w:rsidRPr="003566A0">
        <w:rPr>
          <w:rFonts w:ascii="Times New Roman" w:eastAsiaTheme="minorEastAsia" w:hAnsi="Times New Roman" w:cs="Times New Roman"/>
          <w:b/>
          <w:bCs/>
          <w:sz w:val="32"/>
          <w:szCs w:val="32"/>
          <w:u w:val="thick"/>
          <w:lang w:eastAsia="ru-RU"/>
        </w:rPr>
        <w:tab/>
      </w:r>
      <w:r w:rsidRPr="003566A0">
        <w:rPr>
          <w:rFonts w:ascii="Times New Roman" w:eastAsiaTheme="minorEastAsia" w:hAnsi="Times New Roman" w:cs="Times New Roman"/>
          <w:sz w:val="32"/>
          <w:szCs w:val="32"/>
          <w:lang w:eastAsia="ru-RU"/>
        </w:rPr>
        <w:t>группы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61" w:after="0" w:line="274" w:lineRule="exact"/>
        <w:ind w:right="21"/>
        <w:jc w:val="center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Бланк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5.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ДВИГАТЕЛЬНАЯ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ИНИЦИАТИВА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74" w:lineRule="exact"/>
        <w:ind w:right="21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(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наблюдение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различными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формами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двигательной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активности)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566A0" w:rsidRPr="003566A0" w:rsidRDefault="003566A0" w:rsidP="003566A0">
      <w:pPr>
        <w:widowControl w:val="0"/>
        <w:tabs>
          <w:tab w:val="left" w:pos="4360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Дата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заполнения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4" w:after="1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tbl>
      <w:tblPr>
        <w:tblW w:w="0" w:type="auto"/>
        <w:tblInd w:w="8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812"/>
        <w:gridCol w:w="1277"/>
        <w:gridCol w:w="3450"/>
        <w:gridCol w:w="3450"/>
        <w:gridCol w:w="3453"/>
      </w:tblGrid>
      <w:tr w:rsidR="003566A0" w:rsidRPr="003566A0" w:rsidTr="00A1039A">
        <w:trPr>
          <w:trHeight w:val="331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2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Имя Фамилия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41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(полных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лет,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месяцев)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1-й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уровень\низкий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удовольствием участвует в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играх, организованных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взрослым, при появлении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интересного предмета не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ограничивается его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созерцанием,</w:t>
            </w:r>
            <w:r w:rsidRPr="003566A0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566A0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перемещается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ближе к нему, стремится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совершить 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ним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exact"/>
              <w:ind w:right="36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трансформации</w:t>
            </w:r>
            <w:r w:rsidRPr="003566A0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физического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характера (катает, бросает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т.д.)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2-й уровень\средний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Интересуется у взрослого,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почему у него не получаются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 или иные движения, в игре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стремится освоить новые типы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движений, подражая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взрослому.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7" w:lineRule="auto"/>
              <w:ind w:right="21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3-й уровень\высокий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Интересуется</w:t>
            </w:r>
            <w:proofErr w:type="gram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взрослого,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выполнить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 иные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упражнения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5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наиболее эффективно, охотно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выполняет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различную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8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деятельность,</w:t>
            </w:r>
            <w:r w:rsidRPr="003566A0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сопряженную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физической нагрузкой,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отмечает свои достижения 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ином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спорта.</w:t>
            </w: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3"/>
          <w:szCs w:val="23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«обычно»</w:t>
      </w:r>
      <w:r w:rsidRPr="003566A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 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типичным,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характерным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ребенка,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3566A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него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чаще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всего,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«изредка»</w:t>
      </w:r>
      <w:r w:rsidRPr="003566A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характерен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ребенка,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времени,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«никогда»</w:t>
      </w:r>
      <w:r w:rsidRPr="003566A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данный уровень-качество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инициативы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проявляется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совсем.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566A0" w:rsidRPr="003566A0">
          <w:pgSz w:w="16840" w:h="11910" w:orient="landscape"/>
          <w:pgMar w:top="110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7" w:after="0" w:line="240" w:lineRule="auto"/>
        <w:ind w:right="690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6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b/>
          <w:bCs/>
          <w:sz w:val="21"/>
          <w:szCs w:val="21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322" w:lineRule="exact"/>
        <w:ind w:right="1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ОБЩИЙ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взаимодействия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всех</w:t>
      </w:r>
      <w:r w:rsidRPr="003566A0">
        <w:rPr>
          <w:rFonts w:ascii="Times New Roman" w:eastAsiaTheme="minorEastAsia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участников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образовательных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отношений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0193"/>
        <w:gridCol w:w="3501"/>
      </w:tblGrid>
      <w:tr w:rsidR="003566A0" w:rsidRPr="003566A0" w:rsidTr="00A1039A">
        <w:trPr>
          <w:trHeight w:val="42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9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56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368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516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381"/>
        </w:trPr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193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ind w:right="512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 до 3 баллов</w:t>
            </w:r>
          </w:p>
        </w:tc>
      </w:tr>
      <w:tr w:rsidR="003566A0" w:rsidRPr="003566A0" w:rsidTr="00A1039A">
        <w:trPr>
          <w:trHeight w:val="476"/>
        </w:trPr>
        <w:tc>
          <w:tcPr>
            <w:tcW w:w="425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93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сотрудников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родителями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социумом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3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30"/>
          <w:szCs w:val="3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26" w:after="0" w:line="240" w:lineRule="auto"/>
        <w:ind w:right="1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приложений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6-17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9" w:after="1" w:line="240" w:lineRule="auto"/>
        <w:rPr>
          <w:rFonts w:ascii="Times New Roman" w:eastAsiaTheme="minorEastAsia" w:hAnsi="Times New Roman" w:cs="Times New Roman"/>
          <w:b/>
          <w:bCs/>
          <w:sz w:val="21"/>
          <w:szCs w:val="21"/>
          <w:lang w:eastAsia="ru-RU"/>
        </w:rPr>
      </w:pPr>
    </w:p>
    <w:tbl>
      <w:tblPr>
        <w:tblW w:w="0" w:type="auto"/>
        <w:tblInd w:w="8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8"/>
        <w:gridCol w:w="3404"/>
        <w:gridCol w:w="3401"/>
        <w:gridCol w:w="3747"/>
      </w:tblGrid>
      <w:tr w:rsidR="003566A0" w:rsidRPr="003566A0" w:rsidTr="00A1039A">
        <w:trPr>
          <w:trHeight w:val="460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8" w:lineRule="exact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представлен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815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1 – соответствует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меньшей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степени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830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2 – соответствует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большей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степени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1064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3 – соответствует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полном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объеме</w:t>
            </w: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1"/>
          <w:szCs w:val="21"/>
          <w:lang w:eastAsia="ru-RU"/>
        </w:rPr>
        <w:sectPr w:rsidR="003566A0" w:rsidRPr="003566A0">
          <w:pgSz w:w="16840" w:h="11910" w:orient="landscape"/>
          <w:pgMar w:top="10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2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КАРТАанализа</w:t>
      </w:r>
      <w:proofErr w:type="spellEnd"/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взаимодействия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сотрудников</w:t>
      </w:r>
      <w:r w:rsidRPr="003566A0">
        <w:rPr>
          <w:rFonts w:ascii="Times New Roman" w:eastAsiaTheme="minorEastAsia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детьми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3" w:after="1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6"/>
        <w:gridCol w:w="10196"/>
        <w:gridCol w:w="873"/>
        <w:gridCol w:w="876"/>
        <w:gridCol w:w="873"/>
        <w:gridCol w:w="875"/>
      </w:tblGrid>
      <w:tr w:rsidR="003566A0" w:rsidRPr="003566A0" w:rsidTr="00A1039A">
        <w:trPr>
          <w:trHeight w:val="424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21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368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318"/>
        </w:trPr>
        <w:tc>
          <w:tcPr>
            <w:tcW w:w="646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196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53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53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53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53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476"/>
        </w:trPr>
        <w:tc>
          <w:tcPr>
            <w:tcW w:w="646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6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96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6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Сотрудники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создают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поддерживают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доброжелательную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атмосферу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группе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6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8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Общаются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дружелюбно, уважительно,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вежливо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7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Поддерживают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доброжелательные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отношения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между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(предотвращают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конфликтные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ситуации,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собственным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примером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демонстрируют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положительное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Сотрудники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ограничивают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естественный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шум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группе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(подвижные</w:t>
            </w:r>
            <w:r w:rsidRPr="003566A0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игры,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смех,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свободный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разговор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пр.)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Голос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доминирует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голосами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Взрослые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прибегают</w:t>
            </w:r>
            <w:r w:rsidRPr="003566A0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физическому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наказанию</w:t>
            </w:r>
            <w:r w:rsidRPr="003566A0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566A0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другим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негативным</w:t>
            </w:r>
            <w:r w:rsidRPr="003566A0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дисциплинарным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методам,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обижают, пугают или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унижают детей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Сотрудники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способствуют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установлению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доверительных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отношений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детьми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7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Обращаются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имени,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ласково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(гладят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голове,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обнимают,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сажают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колени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т.п.)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индивидуальном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общении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ребенком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выбирают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позицию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«глаза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уровне»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2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2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Учитывают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потребность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 в поддержке взрослых (проявляют внимание к настроениям,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желаниям,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достижениям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неудачам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успокаивают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подбадривают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расстроенных детей и т.п.)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20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Побуждают детей высказывать свои чувства и мысли, рассказывать о событиях, участниками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которых они были (о своей семье, друзьях, мечтах, переживаниях и пр.); сами делятся своими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переживаниями,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рассказывают о себе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110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6"/>
        <w:gridCol w:w="10196"/>
        <w:gridCol w:w="873"/>
        <w:gridCol w:w="876"/>
        <w:gridCol w:w="873"/>
        <w:gridCol w:w="875"/>
      </w:tblGrid>
      <w:tr w:rsidR="003566A0" w:rsidRPr="003566A0" w:rsidTr="00A1039A">
        <w:trPr>
          <w:trHeight w:val="1032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Тепло</w:t>
            </w:r>
            <w:r w:rsidRPr="003566A0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обращаются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различных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режимных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моментов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</w:t>
            </w:r>
            <w:r w:rsidRPr="003566A0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утром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встрече 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ребенком,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 еды,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подготовки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сну, переодевания 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пр.)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Сотрудники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чутко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реагируют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инициативу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общении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8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Выслушивают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вниманием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уважением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Вежливо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доброжелательно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отвечают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вопросы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обращения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обсуждают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проблемы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2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20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Откликаются на любые просьбы детей о сотрудничестве и совместной деятельности (вместе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поиграть, почитать, порисовать и пр.); в случае невозможности удовлетворить просьбу ребенка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объясняют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причину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Взаимодействуя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детьми,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сотрудники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учитывают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возрастные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79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принимают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внимание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интересы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307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19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ходе игры, занятий, режимных моментов и в свободной деятельности учитывают привычки,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темперамент,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настроение,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состояние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(терпимо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относятся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затруднениям,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позволяют действовать в своем темпе, помогают справиться с трудностями, стремятся найти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особый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подход 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застенчивым, конфликтным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др.)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2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Предлагая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образцы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настаивают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точном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воспроизведении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младшего и среднего дошкольного возраста; отмечая ошибки старших детей, делают это мягко,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ущемляя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достоинство ребенка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Помогая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ребенку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освоить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трудное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новое</w:t>
            </w:r>
            <w:r w:rsidRPr="003566A0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действие,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проявляют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заинтересованность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доброжелательность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3"/>
        </w:trPr>
        <w:tc>
          <w:tcPr>
            <w:tcW w:w="6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Взаимодействуя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ребенком,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учитывают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данные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педагогической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диагностики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tabs>
                <w:tab w:val="left" w:pos="1608"/>
                <w:tab w:val="left" w:pos="2728"/>
                <w:tab w:val="left" w:pos="4309"/>
                <w:tab w:val="left" w:pos="5587"/>
                <w:tab w:val="left" w:pos="6433"/>
                <w:tab w:val="left" w:pos="6745"/>
                <w:tab w:val="left" w:pos="7909"/>
              </w:tabs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20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Сотрудники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уделяют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специальное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внимание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детям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с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особыми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образовательными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потребностями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6"/>
        <w:gridCol w:w="10196"/>
        <w:gridCol w:w="873"/>
        <w:gridCol w:w="876"/>
        <w:gridCol w:w="873"/>
        <w:gridCol w:w="875"/>
      </w:tblGrid>
      <w:tr w:rsidR="003566A0" w:rsidRPr="003566A0" w:rsidTr="00A1039A">
        <w:trPr>
          <w:trHeight w:val="7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16" w:lineRule="auto"/>
              <w:ind w:right="3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Помогают детям с особыми потребностями включиться в детский коллектив и в образовательный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197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16" w:lineRule="auto"/>
              <w:ind w:right="5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Уделяют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специальное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внимание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подвергшимся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физическому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психологическому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насилию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(своевременно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выявляют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жестокого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пренебрежительного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обращения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ребенком,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оказывают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поддержку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семье,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рекомендациями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специалистов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2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Сотрудники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используют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позитивные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способы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коррекции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поведения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8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Чаще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поощрением,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поддержкой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порицанием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запрещением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7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3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Порицания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относят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только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отдельным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действиям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ребенка,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адресуют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личности,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ущемляют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достоинства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(например,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«Ты поступил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плохо»,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«Ты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плохой»</w:t>
            </w:r>
            <w:r w:rsidRPr="003566A0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т.п.).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7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Корректируя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действия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ребенка,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взрослый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предлагает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образец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желательного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действия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исправления ошибки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2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98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Педагоги планируют образовательную работу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(развивающие игры, занятия, прогулки,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беседы, экскурсии и пр.) с каждым ребенком и с группой детей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 основании данных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психолого-педагогической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диагностики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развития каждого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Дети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постоянно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находятся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поле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внимания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взрослого,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который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необходимости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включается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игру и другие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1" w:after="0" w:line="240" w:lineRule="auto"/>
        <w:ind w:right="1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КАРТА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анализа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взаимодействия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родителями</w:t>
      </w:r>
      <w:r w:rsidRPr="003566A0">
        <w:rPr>
          <w:rFonts w:ascii="Times New Roman" w:eastAsiaTheme="minorEastAsia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обучающихся</w:t>
      </w:r>
    </w:p>
    <w:tbl>
      <w:tblPr>
        <w:tblW w:w="0" w:type="auto"/>
        <w:tblInd w:w="7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1202"/>
        <w:gridCol w:w="708"/>
        <w:gridCol w:w="707"/>
        <w:gridCol w:w="709"/>
        <w:gridCol w:w="731"/>
      </w:tblGrid>
      <w:tr w:rsidR="003566A0" w:rsidRPr="003566A0" w:rsidTr="00A1039A">
        <w:trPr>
          <w:trHeight w:val="426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9" w:after="0" w:line="270" w:lineRule="atLeast"/>
              <w:ind w:right="3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4189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28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380"/>
        </w:trPr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202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2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2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2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2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476"/>
        </w:trPr>
        <w:tc>
          <w:tcPr>
            <w:tcW w:w="425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202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Отсутствие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формализма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Учет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социального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запроса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(интересов,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потребностей)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планировании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Социологический</w:t>
            </w:r>
            <w:r w:rsidRPr="003566A0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3566A0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контингента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семей</w:t>
            </w:r>
            <w:r w:rsidRPr="003566A0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воспитанников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(получение</w:t>
            </w:r>
            <w:r w:rsidRPr="003566A0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данных</w:t>
            </w:r>
            <w:r w:rsidRPr="003566A0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составе</w:t>
            </w:r>
            <w:r w:rsidRPr="003566A0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семьи,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т.д.)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учет его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особенностей 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планировании работы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4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19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разнообразных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(индивидуальных,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коллективных,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наглядно-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информационных),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поиск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внедрение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практику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нетрадиционных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семьей,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преимущественно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интерактивный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 взаимодействия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9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семейных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конкурсах,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праздниках,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организуемых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85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19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Систематическая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психолого-педагогической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компетентности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взаимодействия;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разнообразие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консультативной помощи по актуальным вопросам взаимодействия (родительские собрания, семинары,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в творческих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группах, консультации, деловые игры, тренинги, круглый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стол,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«Родительский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университет»,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педагогическая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гостиная,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мастер-классы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различным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направлениям,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дверей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т.д.)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Выявление,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обобщение,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распространение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передового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педагогического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опыта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взаимодействия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семьей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передового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опыта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семейного воспитания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«Открытость»</w:t>
            </w:r>
            <w:r w:rsidRPr="003566A0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34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 родителей в государственно-общественном управлении ДОУ - работа родительского комитета,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родителей 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Попечительского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совета ДОУ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др.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Отсутствие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конфликтных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78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7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1202"/>
        <w:gridCol w:w="2859"/>
      </w:tblGrid>
      <w:tr w:rsidR="003566A0" w:rsidRPr="003566A0" w:rsidTr="00A1039A">
        <w:trPr>
          <w:trHeight w:val="4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5" w:line="240" w:lineRule="auto"/>
        <w:ind w:right="16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КАРТА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анализа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взаимодействия с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социумом</w:t>
      </w:r>
    </w:p>
    <w:tbl>
      <w:tblPr>
        <w:tblW w:w="0" w:type="auto"/>
        <w:tblInd w:w="7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2"/>
        <w:gridCol w:w="10066"/>
        <w:gridCol w:w="899"/>
        <w:gridCol w:w="873"/>
        <w:gridCol w:w="875"/>
        <w:gridCol w:w="873"/>
      </w:tblGrid>
      <w:tr w:rsidR="003566A0" w:rsidRPr="003566A0" w:rsidTr="00A1039A">
        <w:trPr>
          <w:trHeight w:val="424"/>
        </w:trPr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306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3619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317"/>
        </w:trPr>
        <w:tc>
          <w:tcPr>
            <w:tcW w:w="742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5" w:line="240" w:lineRule="auto"/>
              <w:ind w:right="16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066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5" w:line="240" w:lineRule="auto"/>
              <w:ind w:right="16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2" w:after="0" w:line="256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2" w:after="0" w:line="256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2" w:after="0" w:line="256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2" w:after="0" w:line="256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476"/>
        </w:trPr>
        <w:tc>
          <w:tcPr>
            <w:tcW w:w="742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6" w:after="0" w:line="240" w:lineRule="auto"/>
              <w:ind w:right="269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066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6" w:after="0" w:line="240" w:lineRule="auto"/>
              <w:ind w:right="338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сотрудничества</w:t>
            </w:r>
          </w:p>
        </w:tc>
        <w:tc>
          <w:tcPr>
            <w:tcW w:w="3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6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75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медицинскими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учреждениями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целях</w:t>
            </w:r>
            <w:r w:rsidRPr="003566A0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создания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единого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образовательно-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оздоровительного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пространства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(детская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поликлиника)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</w:t>
            </w:r>
            <w:r w:rsidRPr="003566A0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</w:t>
            </w:r>
            <w:r w:rsidRPr="003566A0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спортивными</w:t>
            </w:r>
            <w:r w:rsidRPr="003566A0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учреждениями</w:t>
            </w:r>
            <w:r w:rsidRPr="003566A0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целях</w:t>
            </w:r>
            <w:r w:rsidRPr="003566A0">
              <w:rPr>
                <w:rFonts w:ascii="Times New Roman" w:eastAsiaTheme="minorEastAsia" w:hAnsi="Times New Roman" w:cs="Times New Roman"/>
                <w:spacing w:val="4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создания</w:t>
            </w:r>
            <w:r w:rsidRPr="003566A0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единого</w:t>
            </w:r>
            <w:r w:rsidRPr="003566A0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образовательно-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оздоровительного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пространства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(спортивные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школы)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учреждениями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целях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социокультурной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самореализации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(театры,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музеи,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библиотеки,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творчества)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949"/>
                <w:tab w:val="left" w:pos="2268"/>
                <w:tab w:val="left" w:pos="3985"/>
                <w:tab w:val="left" w:pos="5674"/>
                <w:tab w:val="left" w:pos="5995"/>
                <w:tab w:val="left" w:pos="6791"/>
                <w:tab w:val="left" w:pos="7916"/>
                <w:tab w:val="left" w:pos="9883"/>
              </w:tabs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с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учреждениями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образования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целях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создания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преемственности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системы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(школы,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институты,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центры)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иными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социальными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партнерами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(УГИБДД,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МЧС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др.)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269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3379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сотрудничества</w:t>
            </w:r>
          </w:p>
        </w:tc>
        <w:tc>
          <w:tcPr>
            <w:tcW w:w="3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социальными</w:t>
            </w:r>
            <w:r w:rsidRPr="003566A0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партнерами</w:t>
            </w:r>
            <w:r w:rsidRPr="003566A0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>заключены</w:t>
            </w:r>
            <w:r w:rsidRPr="003566A0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>договоры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>Выстроена</w:t>
            </w:r>
            <w:r w:rsidRPr="003566A0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>систематическая</w:t>
            </w:r>
            <w:r w:rsidRPr="003566A0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образовательно-просветительская 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работа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детьми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родителями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Имеется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взаимодействию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социумом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Проводится</w:t>
            </w:r>
            <w:r w:rsidRPr="003566A0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</w:t>
            </w:r>
            <w:r w:rsidRPr="003566A0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3566A0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мероприятий</w:t>
            </w:r>
            <w:r w:rsidRPr="003566A0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3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8" w:after="0" w:line="240" w:lineRule="auto"/>
        <w:ind w:right="690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7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90" w:after="0" w:line="240" w:lineRule="auto"/>
        <w:ind w:right="2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ОБЩИЙ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финансовых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условий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0193"/>
        <w:gridCol w:w="875"/>
        <w:gridCol w:w="876"/>
        <w:gridCol w:w="873"/>
        <w:gridCol w:w="875"/>
      </w:tblGrid>
      <w:tr w:rsidR="003566A0" w:rsidRPr="003566A0" w:rsidTr="00A1039A">
        <w:trPr>
          <w:trHeight w:val="479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09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368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541"/>
        </w:trPr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1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75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возможности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выполнения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требований</w:t>
            </w:r>
            <w:r w:rsidRPr="003566A0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ФГОС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условиям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структуре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реализации обязательной части ООП ДО и части, формируемой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участниками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учитывая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вариативность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траекторий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Отражение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структуры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объема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расходов,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необходимых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3566A0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ДО,</w:t>
            </w:r>
            <w:r w:rsidRPr="003566A0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также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механизмов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формирования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Итоговый балл:</w:t>
            </w:r>
          </w:p>
        </w:tc>
        <w:tc>
          <w:tcPr>
            <w:tcW w:w="3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76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1" w:after="0" w:line="240" w:lineRule="auto"/>
        <w:ind w:right="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Анализ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перечня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расходов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обеспечению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финансовых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условий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" w:after="1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7"/>
        <w:gridCol w:w="2069"/>
        <w:gridCol w:w="8420"/>
        <w:gridCol w:w="2837"/>
      </w:tblGrid>
      <w:tr w:rsidR="003566A0" w:rsidRPr="003566A0" w:rsidTr="00A1039A">
        <w:trPr>
          <w:trHeight w:val="757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9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419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Структура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3002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513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Объем расходов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рублях)</w:t>
            </w:r>
          </w:p>
        </w:tc>
      </w:tr>
      <w:tr w:rsidR="003566A0" w:rsidRPr="003566A0" w:rsidTr="00A1039A">
        <w:trPr>
          <w:trHeight w:val="1307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5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на оплату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труда работников,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реализующих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программу</w:t>
            </w: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Оплата труда административного, педагогического, учебно-вспомогательного,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технического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персонала,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также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привлекаемых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внештатных сотрудников.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584"/>
        </w:trPr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на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средства</w:t>
            </w:r>
            <w:r w:rsidRPr="003566A0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воспитания,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ind w:right="5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изданий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бумажном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электронном</w:t>
            </w:r>
            <w:r w:rsidRPr="003566A0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дидактических материалов, аудио- и видеоматериалов, в том числе материалов,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оборудования,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спецодежды,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игрушек,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электронных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ресурсов, необходимых для организации всех видов учебной деятельности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развивающей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предметно-пространственной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среды.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308"/>
        </w:trPr>
        <w:tc>
          <w:tcPr>
            <w:tcW w:w="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 обновляемых образовательных ресурсов, в том числе расходных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подписки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актуализацию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электронных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ресурсов,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подписки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техническое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сопровождение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воспитания,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спортивного,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оздоровительного оборудования,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инвентаря.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Оплата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связи,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расходов,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связанных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подключением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информационно-телекоммуникационной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сети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307"/>
        </w:trPr>
        <w:tc>
          <w:tcPr>
            <w:tcW w:w="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ОВЗ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 обучения, учебных пособий, дидактические и наглядные материалы,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технические средства обучения коллективного и индивидуального пользования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(включая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специальные), средства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коммуникации 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связи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586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76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связанные</w:t>
            </w:r>
            <w:r w:rsidRPr="003566A0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профессиональны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образованием</w:t>
            </w: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Обеспечения дополнительного профессионального образования 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ФЗ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«Об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Российской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Федерации»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ФГОС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квалификации в соответствии с занимаемой должностью не реже,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один раз 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года)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78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9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7"/>
        <w:gridCol w:w="2069"/>
        <w:gridCol w:w="8420"/>
        <w:gridCol w:w="2837"/>
      </w:tblGrid>
      <w:tr w:rsidR="003566A0" w:rsidRPr="003566A0" w:rsidTr="00A1039A">
        <w:trPr>
          <w:trHeight w:val="756"/>
        </w:trPr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38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руководящих 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работников по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профилю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повышения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квалификации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сотрудников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ОВЗ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1"/>
        </w:trPr>
        <w:tc>
          <w:tcPr>
            <w:tcW w:w="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Содействие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получению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педагогическими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работниками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переподготовке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профилю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586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Иные расходы,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связанные 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безопасных</w:t>
            </w:r>
            <w:r w:rsidRPr="003566A0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условий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обучения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воспитания,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охраны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 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8" w:after="0" w:line="240" w:lineRule="auto"/>
        <w:ind w:right="26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АНАЛИЗ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управления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финансовыми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условиями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7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9"/>
        <w:gridCol w:w="10095"/>
        <w:gridCol w:w="876"/>
        <w:gridCol w:w="877"/>
        <w:gridCol w:w="874"/>
        <w:gridCol w:w="876"/>
      </w:tblGrid>
      <w:tr w:rsidR="003566A0" w:rsidRPr="003566A0" w:rsidTr="00A1039A">
        <w:trPr>
          <w:trHeight w:val="479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313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363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479"/>
        </w:trPr>
        <w:tc>
          <w:tcPr>
            <w:tcW w:w="7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0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47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275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Планирование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оплату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труда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75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Уровень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средней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зарплаты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педагогическим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работникам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Учреждения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городским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показателем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средней зарплаты по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региону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2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Начисление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зарплаты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соответствует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Положению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оплаты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труда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персонала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соответствует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утвержденным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нормативам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275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распоряжение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имуществом,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находящимся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7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имущества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уставной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деятельностью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0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Реестр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имущества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соответствует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данным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бухгалтерского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учета,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отчетности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регистрации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права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недвижимое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имущество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275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81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Своевременность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заполнения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отчета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фактических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запланированных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показателей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времени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275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59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гласности и прозрачности при осуществлении финансово-хозяйственной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755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Своевременное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закупкам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единой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сфере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закупок (zakupki.gov.ru)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Своевременное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финансовых документов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отчетности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3566A0" w:rsidRPr="003566A0">
          <w:pgSz w:w="16840" w:h="11910" w:orient="landscape"/>
          <w:pgMar w:top="76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7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9"/>
        <w:gridCol w:w="10095"/>
        <w:gridCol w:w="876"/>
        <w:gridCol w:w="877"/>
        <w:gridCol w:w="874"/>
        <w:gridCol w:w="876"/>
      </w:tblGrid>
      <w:tr w:rsidR="003566A0" w:rsidRPr="003566A0" w:rsidTr="00A1039A">
        <w:trPr>
          <w:trHeight w:val="75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официальном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сайте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размещения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566A0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государственных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(муниципальных)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учреждениях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bus.gow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86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Своевременное и в полном объеме размещение финансовых документов и отчетности на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официальном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сайте Учреждения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1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275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привлечению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внебюджетных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средств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1032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финансовых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приносящей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(внебюджетных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средств),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поступивших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Учреждение: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привлечены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 год)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100000,00 руб.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03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Имеется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калькуляция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платных услуг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41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Освоение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внебюджетных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42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275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Финансовая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дисциплина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ведении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хозяйственной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75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Закупочные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документы</w:t>
            </w:r>
            <w:r w:rsidRPr="003566A0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полном</w:t>
            </w:r>
            <w:r w:rsidRPr="003566A0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объеме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соответствуют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законодательству</w:t>
            </w:r>
            <w:r w:rsidRPr="003566A0">
              <w:rPr>
                <w:rFonts w:ascii="Times New Roman" w:eastAsiaTheme="minorEastAsia" w:hAnsi="Times New Roman" w:cs="Times New Roman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РФ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контрактной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сфере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закупок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товаров,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нужд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42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Отсутствие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нарушений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35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договорных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отношений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1" w:after="0" w:line="240" w:lineRule="auto"/>
        <w:ind w:right="690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8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1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ОБЩИЙ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материально-технических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условий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8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196"/>
        <w:gridCol w:w="3500"/>
      </w:tblGrid>
      <w:tr w:rsidR="003566A0" w:rsidRPr="003566A0" w:rsidTr="00A1039A">
        <w:trPr>
          <w:trHeight w:val="479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10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368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519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5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 до 3 баллов</w:t>
            </w:r>
          </w:p>
        </w:tc>
      </w:tr>
      <w:tr w:rsidR="003566A0" w:rsidRPr="003566A0" w:rsidTr="00A1039A">
        <w:trPr>
          <w:trHeight w:val="96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материально-технических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условий</w:t>
            </w:r>
            <w:r w:rsidRPr="003566A0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санитарно-эпидемиологическим</w:t>
            </w:r>
            <w:r w:rsidRPr="003566A0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правилам</w:t>
            </w:r>
            <w:r w:rsidRPr="003566A0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нормативам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материально-технических условий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правилам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пожарной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безопасности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95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686"/>
                <w:tab w:val="left" w:pos="4589"/>
                <w:tab w:val="left" w:pos="5659"/>
                <w:tab w:val="left" w:pos="7201"/>
                <w:tab w:val="left" w:pos="7549"/>
                <w:tab w:val="left" w:pos="8816"/>
                <w:tab w:val="left" w:pos="10005"/>
              </w:tabs>
              <w:kinsoku w:val="0"/>
              <w:overflowPunct w:val="0"/>
              <w:autoSpaceDE w:val="0"/>
              <w:autoSpaceDN w:val="0"/>
              <w:adjustRightInd w:val="0"/>
              <w:spacing w:before="97" w:after="0" w:line="256" w:lineRule="auto"/>
              <w:ind w:right="4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материально-технических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условий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требованиям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к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средствам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обучения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зависимости от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индивидуальных особенностей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25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56" w:lineRule="auto"/>
              <w:ind w:right="4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материально-технических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условийтребованиям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материально-техническому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(учебно-методические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комплекты,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предметное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оснащение)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78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1" w:after="0" w:line="240" w:lineRule="auto"/>
        <w:ind w:right="2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Анализ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right="16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соответствия</w:t>
      </w:r>
      <w:r w:rsidRPr="003566A0">
        <w:rPr>
          <w:rFonts w:ascii="Times New Roman" w:eastAsiaTheme="minorEastAsia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материально-технических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условий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4" w:line="240" w:lineRule="auto"/>
        <w:ind w:right="22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санитарно-эпидемиологическим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правилам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нормативам</w:t>
      </w:r>
    </w:p>
    <w:tbl>
      <w:tblPr>
        <w:tblW w:w="0" w:type="auto"/>
        <w:tblInd w:w="8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208"/>
        <w:gridCol w:w="864"/>
        <w:gridCol w:w="874"/>
        <w:gridCol w:w="876"/>
        <w:gridCol w:w="874"/>
      </w:tblGrid>
      <w:tr w:rsidR="003566A0" w:rsidRPr="003566A0" w:rsidTr="00A1039A">
        <w:trPr>
          <w:trHeight w:val="479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10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1339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4" w:line="240" w:lineRule="auto"/>
              <w:ind w:right="22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4" w:line="240" w:lineRule="auto"/>
              <w:ind w:right="22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103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66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Отсутствие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предписанийорганов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осуществляющих государственный надзор в сфере образования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(Управление Федеральной службы по надзору в сфере защиты прав потребителей и благополучия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Орловской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области)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66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34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оборудованию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содержанию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периметру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ограждена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забором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полосой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зеленых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насаждений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Зеленые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насаждения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используются</w:t>
            </w:r>
            <w:r w:rsidRPr="003566A0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разделения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групповых</w:t>
            </w:r>
            <w:r w:rsidRPr="003566A0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площадок</w:t>
            </w:r>
            <w:r w:rsidRPr="003566A0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друга</w:t>
            </w:r>
            <w:r w:rsidRPr="003566A0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отделения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групповых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площадок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хозяйственной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зоны.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территории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проводится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посадка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плодоносящих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деревьев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кустарников,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ядовитых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колючих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растений.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30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Зона игровой территории включает в себя групповые площадки - индивидуальные для каждой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(рекомендуемая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7,0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младенческого и раннего возраста (до 3-х лет) и не менее 9,0 кв. м на 1 ребенка дошкольного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(от 3-х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 7-ми лет)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Зона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игровой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территории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включает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себя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физкультурную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площадку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(одну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несколько).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66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34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зданию,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помещениям,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оборудованию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содержанию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158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состав групповых ячеек ДОУ входят: раздевальная (приемная) (для приема детей и хранения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верхней одежды), групповая (для проведения игр, занятий и приема пищи), спальня, буфетная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(для подготовки готовых блюд к раздаче и мытья столовой посуды), туалетная (совмещенная 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умывальной).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78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8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208"/>
        <w:gridCol w:w="864"/>
        <w:gridCol w:w="874"/>
        <w:gridCol w:w="876"/>
        <w:gridCol w:w="874"/>
      </w:tblGrid>
      <w:tr w:rsidR="003566A0" w:rsidRPr="003566A0" w:rsidTr="00A1039A">
        <w:trPr>
          <w:trHeight w:val="103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проведении занятий детей с использованием компьютерной техники организация и режим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занятий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соответствует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требованиям к персональным электронно-вычислительным машинам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342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размещению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помещениях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7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1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соответствует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росту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обязательным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требованиям,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установленным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техническими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регламентами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(и)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национальными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стандартами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70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1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Детская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мебель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помещений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изготовлены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566A0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материалов,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безвредных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иметь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документы,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подтверждающие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происхождение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94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16" w:lineRule="auto"/>
              <w:ind w:right="4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компенсирующего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оборудуются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зависимости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квалифицированной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коррекции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отклонений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психическом</w:t>
            </w:r>
            <w:r w:rsidRPr="003566A0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воспитанников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95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16" w:lineRule="auto"/>
              <w:ind w:right="4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Раздевальные оборудованы шкафами для верхней одежды детей и персонала. Шкафы для одежды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обуви оборудованы индивидуальными ячейками-полками для головных уборов и крючками для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верхней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одежды. Каждая индивидуальная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ячейка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промаркирована.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3413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групповых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столы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стулья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установлены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группах.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Стулья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столы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соответствуют одной группы мебели и промаркированы. Подбор мебели для детей произведен 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учетом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роста детей согласно таблице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3566A0" w:rsidRPr="003566A0" w:rsidRDefault="003566A0" w:rsidP="003566A0">
            <w:pPr>
              <w:widowControl w:val="0"/>
              <w:tabs>
                <w:tab w:val="left" w:pos="7846"/>
              </w:tabs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right="1376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Основные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размеры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столов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стульев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раннего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 xml:space="preserve">Таблица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возраста 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дошкольного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возраста</w:t>
            </w:r>
          </w:p>
          <w:p w:rsidR="003566A0" w:rsidRPr="003566A0" w:rsidRDefault="003566A0" w:rsidP="003566A0">
            <w:pPr>
              <w:widowControl w:val="0"/>
              <w:tabs>
                <w:tab w:val="left" w:pos="3378"/>
                <w:tab w:val="left" w:pos="5251"/>
                <w:tab w:val="left" w:pos="7591"/>
              </w:tabs>
              <w:kinsoku w:val="0"/>
              <w:overflowPunct w:val="0"/>
              <w:autoSpaceDE w:val="0"/>
              <w:autoSpaceDN w:val="0"/>
              <w:adjustRightInd w:val="0"/>
              <w:spacing w:before="6" w:after="0" w:line="22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Группа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роста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(мм)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Группа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мебели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Высота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стола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(мм)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Высота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стула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(мм)</w:t>
            </w:r>
          </w:p>
          <w:p w:rsidR="003566A0" w:rsidRPr="003566A0" w:rsidRDefault="003566A0" w:rsidP="003566A0">
            <w:pPr>
              <w:widowControl w:val="0"/>
              <w:tabs>
                <w:tab w:val="left" w:pos="3681"/>
                <w:tab w:val="left" w:pos="5604"/>
                <w:tab w:val="right" w:pos="8142"/>
              </w:tabs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850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00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340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180</w:t>
            </w:r>
          </w:p>
          <w:p w:rsidR="003566A0" w:rsidRPr="003566A0" w:rsidRDefault="003566A0" w:rsidP="003566A0">
            <w:pPr>
              <w:widowControl w:val="0"/>
              <w:tabs>
                <w:tab w:val="left" w:pos="3681"/>
                <w:tab w:val="left" w:pos="5604"/>
                <w:tab w:val="right" w:pos="8142"/>
              </w:tabs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свыше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850 до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400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220</w:t>
            </w:r>
          </w:p>
          <w:p w:rsidR="003566A0" w:rsidRPr="003566A0" w:rsidRDefault="003566A0" w:rsidP="003566A0">
            <w:pPr>
              <w:widowControl w:val="0"/>
              <w:tabs>
                <w:tab w:val="left" w:pos="3681"/>
                <w:tab w:val="left" w:pos="5604"/>
                <w:tab w:val="right" w:pos="8142"/>
              </w:tabs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1000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1150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1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460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260</w:t>
            </w:r>
          </w:p>
          <w:p w:rsidR="003566A0" w:rsidRPr="003566A0" w:rsidRDefault="003566A0" w:rsidP="003566A0">
            <w:pPr>
              <w:widowControl w:val="0"/>
              <w:tabs>
                <w:tab w:val="left" w:pos="3681"/>
                <w:tab w:val="left" w:pos="5604"/>
                <w:tab w:val="right" w:pos="8142"/>
              </w:tabs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1150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1300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2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520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300</w:t>
            </w:r>
          </w:p>
          <w:p w:rsidR="003566A0" w:rsidRPr="003566A0" w:rsidRDefault="003566A0" w:rsidP="003566A0">
            <w:pPr>
              <w:widowControl w:val="0"/>
              <w:tabs>
                <w:tab w:val="left" w:pos="3681"/>
                <w:tab w:val="left" w:pos="5604"/>
                <w:tab w:val="right" w:pos="8142"/>
              </w:tabs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1300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1450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3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580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340</w:t>
            </w:r>
          </w:p>
          <w:p w:rsidR="003566A0" w:rsidRPr="003566A0" w:rsidRDefault="003566A0" w:rsidP="003566A0">
            <w:pPr>
              <w:widowControl w:val="0"/>
              <w:tabs>
                <w:tab w:val="left" w:pos="3681"/>
                <w:tab w:val="left" w:pos="5604"/>
                <w:tab w:val="right" w:pos="8142"/>
              </w:tabs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1450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1600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4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640</w:t>
            </w:r>
            <w:r w:rsidRPr="003566A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ab/>
              <w:t>380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103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5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Рабочие поверхности столов имеют матовое покрытие светлого тона. Материалы, используемые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облицовки столов и стульев, обладают низкой теплопроводностью, стойки к воздействию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влаги,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моющих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дезинфицирующих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1257300</wp:posOffset>
                </wp:positionH>
                <wp:positionV relativeFrom="page">
                  <wp:posOffset>4522470</wp:posOffset>
                </wp:positionV>
                <wp:extent cx="5802630" cy="1219835"/>
                <wp:effectExtent l="0" t="0" r="0" b="127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2630" cy="1219835"/>
                          <a:chOff x="1980" y="7122"/>
                          <a:chExt cx="9138" cy="1921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1980" y="7122"/>
                            <a:ext cx="9138" cy="1431"/>
                            <a:chOff x="1980" y="7122"/>
                            <a:chExt cx="9138" cy="1431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1980" y="7122"/>
                              <a:ext cx="9138" cy="1431"/>
                            </a:xfrm>
                            <a:custGeom>
                              <a:avLst/>
                              <a:gdLst>
                                <a:gd name="T0" fmla="*/ 3170 w 9138"/>
                                <a:gd name="T1" fmla="*/ 0 h 1431"/>
                                <a:gd name="T2" fmla="*/ 3160 w 9138"/>
                                <a:gd name="T3" fmla="*/ 0 h 1431"/>
                                <a:gd name="T4" fmla="*/ 3160 w 9138"/>
                                <a:gd name="T5" fmla="*/ 0 h 1431"/>
                                <a:gd name="T6" fmla="*/ 3160 w 9138"/>
                                <a:gd name="T7" fmla="*/ 9 h 1431"/>
                                <a:gd name="T8" fmla="*/ 3160 w 9138"/>
                                <a:gd name="T9" fmla="*/ 470 h 1431"/>
                                <a:gd name="T10" fmla="*/ 3160 w 9138"/>
                                <a:gd name="T11" fmla="*/ 479 h 1431"/>
                                <a:gd name="T12" fmla="*/ 3160 w 9138"/>
                                <a:gd name="T13" fmla="*/ 710 h 1431"/>
                                <a:gd name="T14" fmla="*/ 3160 w 9138"/>
                                <a:gd name="T15" fmla="*/ 719 h 1431"/>
                                <a:gd name="T16" fmla="*/ 3160 w 9138"/>
                                <a:gd name="T17" fmla="*/ 950 h 1431"/>
                                <a:gd name="T18" fmla="*/ 3160 w 9138"/>
                                <a:gd name="T19" fmla="*/ 959 h 1431"/>
                                <a:gd name="T20" fmla="*/ 3160 w 9138"/>
                                <a:gd name="T21" fmla="*/ 1190 h 1431"/>
                                <a:gd name="T22" fmla="*/ 9 w 9138"/>
                                <a:gd name="T23" fmla="*/ 1190 h 1431"/>
                                <a:gd name="T24" fmla="*/ 9 w 9138"/>
                                <a:gd name="T25" fmla="*/ 959 h 1431"/>
                                <a:gd name="T26" fmla="*/ 3160 w 9138"/>
                                <a:gd name="T27" fmla="*/ 959 h 1431"/>
                                <a:gd name="T28" fmla="*/ 3160 w 9138"/>
                                <a:gd name="T29" fmla="*/ 950 h 1431"/>
                                <a:gd name="T30" fmla="*/ 9 w 9138"/>
                                <a:gd name="T31" fmla="*/ 950 h 1431"/>
                                <a:gd name="T32" fmla="*/ 9 w 9138"/>
                                <a:gd name="T33" fmla="*/ 719 h 1431"/>
                                <a:gd name="T34" fmla="*/ 3160 w 9138"/>
                                <a:gd name="T35" fmla="*/ 719 h 1431"/>
                                <a:gd name="T36" fmla="*/ 3160 w 9138"/>
                                <a:gd name="T37" fmla="*/ 710 h 1431"/>
                                <a:gd name="T38" fmla="*/ 9 w 9138"/>
                                <a:gd name="T39" fmla="*/ 710 h 1431"/>
                                <a:gd name="T40" fmla="*/ 9 w 9138"/>
                                <a:gd name="T41" fmla="*/ 479 h 1431"/>
                                <a:gd name="T42" fmla="*/ 3160 w 9138"/>
                                <a:gd name="T43" fmla="*/ 479 h 1431"/>
                                <a:gd name="T44" fmla="*/ 3160 w 9138"/>
                                <a:gd name="T45" fmla="*/ 470 h 1431"/>
                                <a:gd name="T46" fmla="*/ 9 w 9138"/>
                                <a:gd name="T47" fmla="*/ 470 h 1431"/>
                                <a:gd name="T48" fmla="*/ 9 w 9138"/>
                                <a:gd name="T49" fmla="*/ 9 h 1431"/>
                                <a:gd name="T50" fmla="*/ 3160 w 9138"/>
                                <a:gd name="T51" fmla="*/ 9 h 1431"/>
                                <a:gd name="T52" fmla="*/ 3160 w 9138"/>
                                <a:gd name="T53" fmla="*/ 0 h 1431"/>
                                <a:gd name="T54" fmla="*/ 9 w 9138"/>
                                <a:gd name="T55" fmla="*/ 0 h 1431"/>
                                <a:gd name="T56" fmla="*/ 0 w 9138"/>
                                <a:gd name="T57" fmla="*/ 0 h 1431"/>
                                <a:gd name="T58" fmla="*/ 0 w 9138"/>
                                <a:gd name="T59" fmla="*/ 9 h 1431"/>
                                <a:gd name="T60" fmla="*/ 0 w 9138"/>
                                <a:gd name="T61" fmla="*/ 470 h 1431"/>
                                <a:gd name="T62" fmla="*/ 0 w 9138"/>
                                <a:gd name="T63" fmla="*/ 479 h 1431"/>
                                <a:gd name="T64" fmla="*/ 0 w 9138"/>
                                <a:gd name="T65" fmla="*/ 710 h 1431"/>
                                <a:gd name="T66" fmla="*/ 0 w 9138"/>
                                <a:gd name="T67" fmla="*/ 719 h 1431"/>
                                <a:gd name="T68" fmla="*/ 0 w 9138"/>
                                <a:gd name="T69" fmla="*/ 950 h 1431"/>
                                <a:gd name="T70" fmla="*/ 0 w 9138"/>
                                <a:gd name="T71" fmla="*/ 959 h 1431"/>
                                <a:gd name="T72" fmla="*/ 0 w 9138"/>
                                <a:gd name="T73" fmla="*/ 1190 h 1431"/>
                                <a:gd name="T74" fmla="*/ 0 w 9138"/>
                                <a:gd name="T75" fmla="*/ 1199 h 1431"/>
                                <a:gd name="T76" fmla="*/ 0 w 9138"/>
                                <a:gd name="T77" fmla="*/ 1430 h 1431"/>
                                <a:gd name="T78" fmla="*/ 9 w 9138"/>
                                <a:gd name="T79" fmla="*/ 1430 h 1431"/>
                                <a:gd name="T80" fmla="*/ 9 w 9138"/>
                                <a:gd name="T81" fmla="*/ 1199 h 1431"/>
                                <a:gd name="T82" fmla="*/ 3160 w 9138"/>
                                <a:gd name="T83" fmla="*/ 1199 h 1431"/>
                                <a:gd name="T84" fmla="*/ 3160 w 9138"/>
                                <a:gd name="T85" fmla="*/ 1430 h 1431"/>
                                <a:gd name="T86" fmla="*/ 3170 w 9138"/>
                                <a:gd name="T87" fmla="*/ 1430 h 1431"/>
                                <a:gd name="T88" fmla="*/ 3170 w 9138"/>
                                <a:gd name="T89" fmla="*/ 1199 h 1431"/>
                                <a:gd name="T90" fmla="*/ 3170 w 9138"/>
                                <a:gd name="T91" fmla="*/ 1190 h 1431"/>
                                <a:gd name="T92" fmla="*/ 3170 w 9138"/>
                                <a:gd name="T93" fmla="*/ 959 h 1431"/>
                                <a:gd name="T94" fmla="*/ 3170 w 9138"/>
                                <a:gd name="T95" fmla="*/ 950 h 1431"/>
                                <a:gd name="T96" fmla="*/ 3170 w 9138"/>
                                <a:gd name="T97" fmla="*/ 719 h 1431"/>
                                <a:gd name="T98" fmla="*/ 3170 w 9138"/>
                                <a:gd name="T99" fmla="*/ 710 h 1431"/>
                                <a:gd name="T100" fmla="*/ 3170 w 9138"/>
                                <a:gd name="T101" fmla="*/ 479 h 1431"/>
                                <a:gd name="T102" fmla="*/ 3170 w 9138"/>
                                <a:gd name="T103" fmla="*/ 470 h 1431"/>
                                <a:gd name="T104" fmla="*/ 3170 w 9138"/>
                                <a:gd name="T105" fmla="*/ 9 h 1431"/>
                                <a:gd name="T106" fmla="*/ 3170 w 9138"/>
                                <a:gd name="T107" fmla="*/ 0 h 14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9138" h="1431">
                                  <a:moveTo>
                                    <a:pt x="3170" y="0"/>
                                  </a:moveTo>
                                  <a:lnTo>
                                    <a:pt x="3160" y="0"/>
                                  </a:lnTo>
                                  <a:lnTo>
                                    <a:pt x="3160" y="0"/>
                                  </a:lnTo>
                                  <a:lnTo>
                                    <a:pt x="3160" y="9"/>
                                  </a:lnTo>
                                  <a:lnTo>
                                    <a:pt x="3160" y="470"/>
                                  </a:lnTo>
                                  <a:lnTo>
                                    <a:pt x="3160" y="479"/>
                                  </a:lnTo>
                                  <a:lnTo>
                                    <a:pt x="3160" y="710"/>
                                  </a:lnTo>
                                  <a:lnTo>
                                    <a:pt x="3160" y="719"/>
                                  </a:lnTo>
                                  <a:lnTo>
                                    <a:pt x="3160" y="950"/>
                                  </a:lnTo>
                                  <a:lnTo>
                                    <a:pt x="3160" y="959"/>
                                  </a:lnTo>
                                  <a:lnTo>
                                    <a:pt x="3160" y="1190"/>
                                  </a:lnTo>
                                  <a:lnTo>
                                    <a:pt x="9" y="1190"/>
                                  </a:lnTo>
                                  <a:lnTo>
                                    <a:pt x="9" y="959"/>
                                  </a:lnTo>
                                  <a:lnTo>
                                    <a:pt x="3160" y="959"/>
                                  </a:lnTo>
                                  <a:lnTo>
                                    <a:pt x="3160" y="950"/>
                                  </a:lnTo>
                                  <a:lnTo>
                                    <a:pt x="9" y="950"/>
                                  </a:lnTo>
                                  <a:lnTo>
                                    <a:pt x="9" y="719"/>
                                  </a:lnTo>
                                  <a:lnTo>
                                    <a:pt x="3160" y="719"/>
                                  </a:lnTo>
                                  <a:lnTo>
                                    <a:pt x="3160" y="710"/>
                                  </a:lnTo>
                                  <a:lnTo>
                                    <a:pt x="9" y="710"/>
                                  </a:lnTo>
                                  <a:lnTo>
                                    <a:pt x="9" y="479"/>
                                  </a:lnTo>
                                  <a:lnTo>
                                    <a:pt x="3160" y="479"/>
                                  </a:lnTo>
                                  <a:lnTo>
                                    <a:pt x="3160" y="470"/>
                                  </a:lnTo>
                                  <a:lnTo>
                                    <a:pt x="9" y="470"/>
                                  </a:lnTo>
                                  <a:lnTo>
                                    <a:pt x="9" y="9"/>
                                  </a:lnTo>
                                  <a:lnTo>
                                    <a:pt x="3160" y="9"/>
                                  </a:lnTo>
                                  <a:lnTo>
                                    <a:pt x="3160" y="0"/>
                                  </a:lnTo>
                                  <a:lnTo>
                                    <a:pt x="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"/>
                                  </a:lnTo>
                                  <a:lnTo>
                                    <a:pt x="0" y="470"/>
                                  </a:lnTo>
                                  <a:lnTo>
                                    <a:pt x="0" y="479"/>
                                  </a:lnTo>
                                  <a:lnTo>
                                    <a:pt x="0" y="710"/>
                                  </a:lnTo>
                                  <a:lnTo>
                                    <a:pt x="0" y="719"/>
                                  </a:lnTo>
                                  <a:lnTo>
                                    <a:pt x="0" y="950"/>
                                  </a:lnTo>
                                  <a:lnTo>
                                    <a:pt x="0" y="959"/>
                                  </a:lnTo>
                                  <a:lnTo>
                                    <a:pt x="0" y="1190"/>
                                  </a:lnTo>
                                  <a:lnTo>
                                    <a:pt x="0" y="1199"/>
                                  </a:lnTo>
                                  <a:lnTo>
                                    <a:pt x="0" y="1430"/>
                                  </a:lnTo>
                                  <a:lnTo>
                                    <a:pt x="9" y="1430"/>
                                  </a:lnTo>
                                  <a:lnTo>
                                    <a:pt x="9" y="1199"/>
                                  </a:lnTo>
                                  <a:lnTo>
                                    <a:pt x="3160" y="1199"/>
                                  </a:lnTo>
                                  <a:lnTo>
                                    <a:pt x="3160" y="1430"/>
                                  </a:lnTo>
                                  <a:lnTo>
                                    <a:pt x="3170" y="1430"/>
                                  </a:lnTo>
                                  <a:lnTo>
                                    <a:pt x="3170" y="1199"/>
                                  </a:lnTo>
                                  <a:lnTo>
                                    <a:pt x="3170" y="1190"/>
                                  </a:lnTo>
                                  <a:lnTo>
                                    <a:pt x="3170" y="959"/>
                                  </a:lnTo>
                                  <a:lnTo>
                                    <a:pt x="3170" y="950"/>
                                  </a:lnTo>
                                  <a:lnTo>
                                    <a:pt x="3170" y="719"/>
                                  </a:lnTo>
                                  <a:lnTo>
                                    <a:pt x="3170" y="710"/>
                                  </a:lnTo>
                                  <a:lnTo>
                                    <a:pt x="3170" y="479"/>
                                  </a:lnTo>
                                  <a:lnTo>
                                    <a:pt x="3170" y="470"/>
                                  </a:lnTo>
                                  <a:lnTo>
                                    <a:pt x="3170" y="9"/>
                                  </a:lnTo>
                                  <a:lnTo>
                                    <a:pt x="3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5"/>
                          <wps:cNvSpPr>
                            <a:spLocks/>
                          </wps:cNvSpPr>
                          <wps:spPr bwMode="auto">
                            <a:xfrm>
                              <a:off x="1980" y="7122"/>
                              <a:ext cx="9138" cy="1431"/>
                            </a:xfrm>
                            <a:custGeom>
                              <a:avLst/>
                              <a:gdLst>
                                <a:gd name="T0" fmla="*/ 5033 w 9138"/>
                                <a:gd name="T1" fmla="*/ 1190 h 1431"/>
                                <a:gd name="T2" fmla="*/ 3170 w 9138"/>
                                <a:gd name="T3" fmla="*/ 1190 h 1431"/>
                                <a:gd name="T4" fmla="*/ 3170 w 9138"/>
                                <a:gd name="T5" fmla="*/ 1199 h 1431"/>
                                <a:gd name="T6" fmla="*/ 5033 w 9138"/>
                                <a:gd name="T7" fmla="*/ 1199 h 1431"/>
                                <a:gd name="T8" fmla="*/ 5033 w 9138"/>
                                <a:gd name="T9" fmla="*/ 1190 h 14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8" h="1431">
                                  <a:moveTo>
                                    <a:pt x="5033" y="1190"/>
                                  </a:moveTo>
                                  <a:lnTo>
                                    <a:pt x="3170" y="1190"/>
                                  </a:lnTo>
                                  <a:lnTo>
                                    <a:pt x="3170" y="1199"/>
                                  </a:lnTo>
                                  <a:lnTo>
                                    <a:pt x="5033" y="1199"/>
                                  </a:lnTo>
                                  <a:lnTo>
                                    <a:pt x="5033" y="11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6"/>
                          <wps:cNvSpPr>
                            <a:spLocks/>
                          </wps:cNvSpPr>
                          <wps:spPr bwMode="auto">
                            <a:xfrm>
                              <a:off x="1980" y="7122"/>
                              <a:ext cx="9138" cy="1431"/>
                            </a:xfrm>
                            <a:custGeom>
                              <a:avLst/>
                              <a:gdLst>
                                <a:gd name="T0" fmla="*/ 5033 w 9138"/>
                                <a:gd name="T1" fmla="*/ 950 h 1431"/>
                                <a:gd name="T2" fmla="*/ 3170 w 9138"/>
                                <a:gd name="T3" fmla="*/ 950 h 1431"/>
                                <a:gd name="T4" fmla="*/ 3170 w 9138"/>
                                <a:gd name="T5" fmla="*/ 959 h 1431"/>
                                <a:gd name="T6" fmla="*/ 5033 w 9138"/>
                                <a:gd name="T7" fmla="*/ 959 h 1431"/>
                                <a:gd name="T8" fmla="*/ 5033 w 9138"/>
                                <a:gd name="T9" fmla="*/ 950 h 14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8" h="1431">
                                  <a:moveTo>
                                    <a:pt x="5033" y="950"/>
                                  </a:moveTo>
                                  <a:lnTo>
                                    <a:pt x="3170" y="950"/>
                                  </a:lnTo>
                                  <a:lnTo>
                                    <a:pt x="3170" y="959"/>
                                  </a:lnTo>
                                  <a:lnTo>
                                    <a:pt x="5033" y="959"/>
                                  </a:lnTo>
                                  <a:lnTo>
                                    <a:pt x="5033" y="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1980" y="7122"/>
                              <a:ext cx="9138" cy="1431"/>
                            </a:xfrm>
                            <a:custGeom>
                              <a:avLst/>
                              <a:gdLst>
                                <a:gd name="T0" fmla="*/ 5033 w 9138"/>
                                <a:gd name="T1" fmla="*/ 710 h 1431"/>
                                <a:gd name="T2" fmla="*/ 3170 w 9138"/>
                                <a:gd name="T3" fmla="*/ 710 h 1431"/>
                                <a:gd name="T4" fmla="*/ 3170 w 9138"/>
                                <a:gd name="T5" fmla="*/ 719 h 1431"/>
                                <a:gd name="T6" fmla="*/ 5033 w 9138"/>
                                <a:gd name="T7" fmla="*/ 719 h 1431"/>
                                <a:gd name="T8" fmla="*/ 5033 w 9138"/>
                                <a:gd name="T9" fmla="*/ 710 h 14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8" h="1431">
                                  <a:moveTo>
                                    <a:pt x="5033" y="710"/>
                                  </a:moveTo>
                                  <a:lnTo>
                                    <a:pt x="3170" y="710"/>
                                  </a:lnTo>
                                  <a:lnTo>
                                    <a:pt x="3170" y="719"/>
                                  </a:lnTo>
                                  <a:lnTo>
                                    <a:pt x="5033" y="719"/>
                                  </a:lnTo>
                                  <a:lnTo>
                                    <a:pt x="5033" y="7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8"/>
                          <wps:cNvSpPr>
                            <a:spLocks/>
                          </wps:cNvSpPr>
                          <wps:spPr bwMode="auto">
                            <a:xfrm>
                              <a:off x="1980" y="7122"/>
                              <a:ext cx="9138" cy="1431"/>
                            </a:xfrm>
                            <a:custGeom>
                              <a:avLst/>
                              <a:gdLst>
                                <a:gd name="T0" fmla="*/ 5033 w 9138"/>
                                <a:gd name="T1" fmla="*/ 470 h 1431"/>
                                <a:gd name="T2" fmla="*/ 3170 w 9138"/>
                                <a:gd name="T3" fmla="*/ 470 h 1431"/>
                                <a:gd name="T4" fmla="*/ 3170 w 9138"/>
                                <a:gd name="T5" fmla="*/ 479 h 1431"/>
                                <a:gd name="T6" fmla="*/ 5033 w 9138"/>
                                <a:gd name="T7" fmla="*/ 479 h 1431"/>
                                <a:gd name="T8" fmla="*/ 5033 w 9138"/>
                                <a:gd name="T9" fmla="*/ 470 h 14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8" h="1431">
                                  <a:moveTo>
                                    <a:pt x="5033" y="470"/>
                                  </a:moveTo>
                                  <a:lnTo>
                                    <a:pt x="3170" y="470"/>
                                  </a:lnTo>
                                  <a:lnTo>
                                    <a:pt x="3170" y="479"/>
                                  </a:lnTo>
                                  <a:lnTo>
                                    <a:pt x="5033" y="479"/>
                                  </a:lnTo>
                                  <a:lnTo>
                                    <a:pt x="5033" y="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9"/>
                          <wps:cNvSpPr>
                            <a:spLocks/>
                          </wps:cNvSpPr>
                          <wps:spPr bwMode="auto">
                            <a:xfrm>
                              <a:off x="1980" y="7122"/>
                              <a:ext cx="9138" cy="1431"/>
                            </a:xfrm>
                            <a:custGeom>
                              <a:avLst/>
                              <a:gdLst>
                                <a:gd name="T0" fmla="*/ 5033 w 9138"/>
                                <a:gd name="T1" fmla="*/ 0 h 1431"/>
                                <a:gd name="T2" fmla="*/ 3170 w 9138"/>
                                <a:gd name="T3" fmla="*/ 0 h 1431"/>
                                <a:gd name="T4" fmla="*/ 3170 w 9138"/>
                                <a:gd name="T5" fmla="*/ 9 h 1431"/>
                                <a:gd name="T6" fmla="*/ 5033 w 9138"/>
                                <a:gd name="T7" fmla="*/ 9 h 1431"/>
                                <a:gd name="T8" fmla="*/ 5033 w 9138"/>
                                <a:gd name="T9" fmla="*/ 0 h 14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8" h="1431">
                                  <a:moveTo>
                                    <a:pt x="5033" y="0"/>
                                  </a:moveTo>
                                  <a:lnTo>
                                    <a:pt x="3170" y="0"/>
                                  </a:lnTo>
                                  <a:lnTo>
                                    <a:pt x="3170" y="9"/>
                                  </a:lnTo>
                                  <a:lnTo>
                                    <a:pt x="5033" y="9"/>
                                  </a:lnTo>
                                  <a:lnTo>
                                    <a:pt x="503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1980" y="7122"/>
                              <a:ext cx="9138" cy="1431"/>
                            </a:xfrm>
                            <a:custGeom>
                              <a:avLst/>
                              <a:gdLst>
                                <a:gd name="T0" fmla="*/ 9128 w 9138"/>
                                <a:gd name="T1" fmla="*/ 0 h 1431"/>
                                <a:gd name="T2" fmla="*/ 9128 w 9138"/>
                                <a:gd name="T3" fmla="*/ 470 h 1431"/>
                                <a:gd name="T4" fmla="*/ 9128 w 9138"/>
                                <a:gd name="T5" fmla="*/ 710 h 1431"/>
                                <a:gd name="T6" fmla="*/ 9128 w 9138"/>
                                <a:gd name="T7" fmla="*/ 950 h 1431"/>
                                <a:gd name="T8" fmla="*/ 9128 w 9138"/>
                                <a:gd name="T9" fmla="*/ 1190 h 1431"/>
                                <a:gd name="T10" fmla="*/ 7383 w 9138"/>
                                <a:gd name="T11" fmla="*/ 959 h 1431"/>
                                <a:gd name="T12" fmla="*/ 9128 w 9138"/>
                                <a:gd name="T13" fmla="*/ 950 h 1431"/>
                                <a:gd name="T14" fmla="*/ 7383 w 9138"/>
                                <a:gd name="T15" fmla="*/ 719 h 1431"/>
                                <a:gd name="T16" fmla="*/ 9128 w 9138"/>
                                <a:gd name="T17" fmla="*/ 710 h 1431"/>
                                <a:gd name="T18" fmla="*/ 7383 w 9138"/>
                                <a:gd name="T19" fmla="*/ 479 h 1431"/>
                                <a:gd name="T20" fmla="*/ 9128 w 9138"/>
                                <a:gd name="T21" fmla="*/ 470 h 1431"/>
                                <a:gd name="T22" fmla="*/ 7383 w 9138"/>
                                <a:gd name="T23" fmla="*/ 9 h 1431"/>
                                <a:gd name="T24" fmla="*/ 9128 w 9138"/>
                                <a:gd name="T25" fmla="*/ 0 h 1431"/>
                                <a:gd name="T26" fmla="*/ 7373 w 9138"/>
                                <a:gd name="T27" fmla="*/ 0 h 1431"/>
                                <a:gd name="T28" fmla="*/ 7373 w 9138"/>
                                <a:gd name="T29" fmla="*/ 470 h 1431"/>
                                <a:gd name="T30" fmla="*/ 7373 w 9138"/>
                                <a:gd name="T31" fmla="*/ 710 h 1431"/>
                                <a:gd name="T32" fmla="*/ 7373 w 9138"/>
                                <a:gd name="T33" fmla="*/ 950 h 1431"/>
                                <a:gd name="T34" fmla="*/ 7373 w 9138"/>
                                <a:gd name="T35" fmla="*/ 1190 h 1431"/>
                                <a:gd name="T36" fmla="*/ 5042 w 9138"/>
                                <a:gd name="T37" fmla="*/ 959 h 1431"/>
                                <a:gd name="T38" fmla="*/ 7373 w 9138"/>
                                <a:gd name="T39" fmla="*/ 950 h 1431"/>
                                <a:gd name="T40" fmla="*/ 5042 w 9138"/>
                                <a:gd name="T41" fmla="*/ 719 h 1431"/>
                                <a:gd name="T42" fmla="*/ 7373 w 9138"/>
                                <a:gd name="T43" fmla="*/ 710 h 1431"/>
                                <a:gd name="T44" fmla="*/ 5042 w 9138"/>
                                <a:gd name="T45" fmla="*/ 479 h 1431"/>
                                <a:gd name="T46" fmla="*/ 7373 w 9138"/>
                                <a:gd name="T47" fmla="*/ 470 h 1431"/>
                                <a:gd name="T48" fmla="*/ 5042 w 9138"/>
                                <a:gd name="T49" fmla="*/ 9 h 1431"/>
                                <a:gd name="T50" fmla="*/ 7373 w 9138"/>
                                <a:gd name="T51" fmla="*/ 0 h 1431"/>
                                <a:gd name="T52" fmla="*/ 5033 w 9138"/>
                                <a:gd name="T53" fmla="*/ 0 h 1431"/>
                                <a:gd name="T54" fmla="*/ 5033 w 9138"/>
                                <a:gd name="T55" fmla="*/ 470 h 1431"/>
                                <a:gd name="T56" fmla="*/ 5033 w 9138"/>
                                <a:gd name="T57" fmla="*/ 710 h 1431"/>
                                <a:gd name="T58" fmla="*/ 5033 w 9138"/>
                                <a:gd name="T59" fmla="*/ 950 h 1431"/>
                                <a:gd name="T60" fmla="*/ 5033 w 9138"/>
                                <a:gd name="T61" fmla="*/ 1190 h 1431"/>
                                <a:gd name="T62" fmla="*/ 5033 w 9138"/>
                                <a:gd name="T63" fmla="*/ 1430 h 1431"/>
                                <a:gd name="T64" fmla="*/ 5042 w 9138"/>
                                <a:gd name="T65" fmla="*/ 1199 h 1431"/>
                                <a:gd name="T66" fmla="*/ 7373 w 9138"/>
                                <a:gd name="T67" fmla="*/ 1430 h 1431"/>
                                <a:gd name="T68" fmla="*/ 7383 w 9138"/>
                                <a:gd name="T69" fmla="*/ 1199 h 1431"/>
                                <a:gd name="T70" fmla="*/ 9137 w 9138"/>
                                <a:gd name="T71" fmla="*/ 1199 h 1431"/>
                                <a:gd name="T72" fmla="*/ 9137 w 9138"/>
                                <a:gd name="T73" fmla="*/ 959 h 1431"/>
                                <a:gd name="T74" fmla="*/ 9137 w 9138"/>
                                <a:gd name="T75" fmla="*/ 719 h 1431"/>
                                <a:gd name="T76" fmla="*/ 9137 w 9138"/>
                                <a:gd name="T77" fmla="*/ 479 h 1431"/>
                                <a:gd name="T78" fmla="*/ 9137 w 9138"/>
                                <a:gd name="T79" fmla="*/ 9 h 14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138" h="1431">
                                  <a:moveTo>
                                    <a:pt x="9137" y="0"/>
                                  </a:moveTo>
                                  <a:lnTo>
                                    <a:pt x="9128" y="0"/>
                                  </a:lnTo>
                                  <a:lnTo>
                                    <a:pt x="9128" y="9"/>
                                  </a:lnTo>
                                  <a:lnTo>
                                    <a:pt x="9128" y="470"/>
                                  </a:lnTo>
                                  <a:lnTo>
                                    <a:pt x="9128" y="479"/>
                                  </a:lnTo>
                                  <a:lnTo>
                                    <a:pt x="9128" y="710"/>
                                  </a:lnTo>
                                  <a:lnTo>
                                    <a:pt x="9128" y="719"/>
                                  </a:lnTo>
                                  <a:lnTo>
                                    <a:pt x="9128" y="950"/>
                                  </a:lnTo>
                                  <a:lnTo>
                                    <a:pt x="9128" y="959"/>
                                  </a:lnTo>
                                  <a:lnTo>
                                    <a:pt x="9128" y="1190"/>
                                  </a:lnTo>
                                  <a:lnTo>
                                    <a:pt x="7383" y="1190"/>
                                  </a:lnTo>
                                  <a:lnTo>
                                    <a:pt x="7383" y="959"/>
                                  </a:lnTo>
                                  <a:lnTo>
                                    <a:pt x="9128" y="959"/>
                                  </a:lnTo>
                                  <a:lnTo>
                                    <a:pt x="9128" y="950"/>
                                  </a:lnTo>
                                  <a:lnTo>
                                    <a:pt x="7383" y="950"/>
                                  </a:lnTo>
                                  <a:lnTo>
                                    <a:pt x="7383" y="719"/>
                                  </a:lnTo>
                                  <a:lnTo>
                                    <a:pt x="9128" y="719"/>
                                  </a:lnTo>
                                  <a:lnTo>
                                    <a:pt x="9128" y="710"/>
                                  </a:lnTo>
                                  <a:lnTo>
                                    <a:pt x="7383" y="710"/>
                                  </a:lnTo>
                                  <a:lnTo>
                                    <a:pt x="7383" y="479"/>
                                  </a:lnTo>
                                  <a:lnTo>
                                    <a:pt x="9128" y="479"/>
                                  </a:lnTo>
                                  <a:lnTo>
                                    <a:pt x="9128" y="470"/>
                                  </a:lnTo>
                                  <a:lnTo>
                                    <a:pt x="7383" y="470"/>
                                  </a:lnTo>
                                  <a:lnTo>
                                    <a:pt x="7383" y="9"/>
                                  </a:lnTo>
                                  <a:lnTo>
                                    <a:pt x="9128" y="9"/>
                                  </a:lnTo>
                                  <a:lnTo>
                                    <a:pt x="9128" y="0"/>
                                  </a:lnTo>
                                  <a:lnTo>
                                    <a:pt x="7383" y="0"/>
                                  </a:lnTo>
                                  <a:lnTo>
                                    <a:pt x="7373" y="0"/>
                                  </a:lnTo>
                                  <a:lnTo>
                                    <a:pt x="7373" y="9"/>
                                  </a:lnTo>
                                  <a:lnTo>
                                    <a:pt x="7373" y="470"/>
                                  </a:lnTo>
                                  <a:lnTo>
                                    <a:pt x="7373" y="479"/>
                                  </a:lnTo>
                                  <a:lnTo>
                                    <a:pt x="7373" y="710"/>
                                  </a:lnTo>
                                  <a:lnTo>
                                    <a:pt x="7373" y="719"/>
                                  </a:lnTo>
                                  <a:lnTo>
                                    <a:pt x="7373" y="950"/>
                                  </a:lnTo>
                                  <a:lnTo>
                                    <a:pt x="7373" y="959"/>
                                  </a:lnTo>
                                  <a:lnTo>
                                    <a:pt x="7373" y="1190"/>
                                  </a:lnTo>
                                  <a:lnTo>
                                    <a:pt x="5042" y="1190"/>
                                  </a:lnTo>
                                  <a:lnTo>
                                    <a:pt x="5042" y="959"/>
                                  </a:lnTo>
                                  <a:lnTo>
                                    <a:pt x="7373" y="959"/>
                                  </a:lnTo>
                                  <a:lnTo>
                                    <a:pt x="7373" y="950"/>
                                  </a:lnTo>
                                  <a:lnTo>
                                    <a:pt x="5042" y="950"/>
                                  </a:lnTo>
                                  <a:lnTo>
                                    <a:pt x="5042" y="719"/>
                                  </a:lnTo>
                                  <a:lnTo>
                                    <a:pt x="7373" y="719"/>
                                  </a:lnTo>
                                  <a:lnTo>
                                    <a:pt x="7373" y="710"/>
                                  </a:lnTo>
                                  <a:lnTo>
                                    <a:pt x="5042" y="710"/>
                                  </a:lnTo>
                                  <a:lnTo>
                                    <a:pt x="5042" y="479"/>
                                  </a:lnTo>
                                  <a:lnTo>
                                    <a:pt x="7373" y="479"/>
                                  </a:lnTo>
                                  <a:lnTo>
                                    <a:pt x="7373" y="470"/>
                                  </a:lnTo>
                                  <a:lnTo>
                                    <a:pt x="5042" y="470"/>
                                  </a:lnTo>
                                  <a:lnTo>
                                    <a:pt x="5042" y="9"/>
                                  </a:lnTo>
                                  <a:lnTo>
                                    <a:pt x="7373" y="9"/>
                                  </a:lnTo>
                                  <a:lnTo>
                                    <a:pt x="7373" y="0"/>
                                  </a:lnTo>
                                  <a:lnTo>
                                    <a:pt x="5042" y="0"/>
                                  </a:lnTo>
                                  <a:lnTo>
                                    <a:pt x="5033" y="0"/>
                                  </a:lnTo>
                                  <a:lnTo>
                                    <a:pt x="5033" y="9"/>
                                  </a:lnTo>
                                  <a:lnTo>
                                    <a:pt x="5033" y="470"/>
                                  </a:lnTo>
                                  <a:lnTo>
                                    <a:pt x="5033" y="479"/>
                                  </a:lnTo>
                                  <a:lnTo>
                                    <a:pt x="5033" y="710"/>
                                  </a:lnTo>
                                  <a:lnTo>
                                    <a:pt x="5033" y="719"/>
                                  </a:lnTo>
                                  <a:lnTo>
                                    <a:pt x="5033" y="950"/>
                                  </a:lnTo>
                                  <a:lnTo>
                                    <a:pt x="5033" y="959"/>
                                  </a:lnTo>
                                  <a:lnTo>
                                    <a:pt x="5033" y="1190"/>
                                  </a:lnTo>
                                  <a:lnTo>
                                    <a:pt x="5033" y="1199"/>
                                  </a:lnTo>
                                  <a:lnTo>
                                    <a:pt x="5033" y="1430"/>
                                  </a:lnTo>
                                  <a:lnTo>
                                    <a:pt x="5042" y="1430"/>
                                  </a:lnTo>
                                  <a:lnTo>
                                    <a:pt x="5042" y="1199"/>
                                  </a:lnTo>
                                  <a:lnTo>
                                    <a:pt x="7373" y="1199"/>
                                  </a:lnTo>
                                  <a:lnTo>
                                    <a:pt x="7373" y="1430"/>
                                  </a:lnTo>
                                  <a:lnTo>
                                    <a:pt x="7383" y="1430"/>
                                  </a:lnTo>
                                  <a:lnTo>
                                    <a:pt x="7383" y="1199"/>
                                  </a:lnTo>
                                  <a:lnTo>
                                    <a:pt x="9128" y="1199"/>
                                  </a:lnTo>
                                  <a:lnTo>
                                    <a:pt x="9137" y="1199"/>
                                  </a:lnTo>
                                  <a:lnTo>
                                    <a:pt x="9137" y="1190"/>
                                  </a:lnTo>
                                  <a:lnTo>
                                    <a:pt x="9137" y="959"/>
                                  </a:lnTo>
                                  <a:lnTo>
                                    <a:pt x="9137" y="950"/>
                                  </a:lnTo>
                                  <a:lnTo>
                                    <a:pt x="9137" y="719"/>
                                  </a:lnTo>
                                  <a:lnTo>
                                    <a:pt x="9137" y="710"/>
                                  </a:lnTo>
                                  <a:lnTo>
                                    <a:pt x="9137" y="479"/>
                                  </a:lnTo>
                                  <a:lnTo>
                                    <a:pt x="9137" y="470"/>
                                  </a:lnTo>
                                  <a:lnTo>
                                    <a:pt x="9137" y="9"/>
                                  </a:lnTo>
                                  <a:lnTo>
                                    <a:pt x="91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1980" y="8322"/>
                            <a:ext cx="9138" cy="721"/>
                            <a:chOff x="1980" y="8322"/>
                            <a:chExt cx="9138" cy="721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1980" y="8322"/>
                              <a:ext cx="9138" cy="721"/>
                            </a:xfrm>
                            <a:custGeom>
                              <a:avLst/>
                              <a:gdLst>
                                <a:gd name="T0" fmla="*/ 3170 w 9138"/>
                                <a:gd name="T1" fmla="*/ 470 h 721"/>
                                <a:gd name="T2" fmla="*/ 3160 w 9138"/>
                                <a:gd name="T3" fmla="*/ 470 h 721"/>
                                <a:gd name="T4" fmla="*/ 3160 w 9138"/>
                                <a:gd name="T5" fmla="*/ 470 h 721"/>
                                <a:gd name="T6" fmla="*/ 3160 w 9138"/>
                                <a:gd name="T7" fmla="*/ 480 h 721"/>
                                <a:gd name="T8" fmla="*/ 3160 w 9138"/>
                                <a:gd name="T9" fmla="*/ 711 h 721"/>
                                <a:gd name="T10" fmla="*/ 9 w 9138"/>
                                <a:gd name="T11" fmla="*/ 711 h 721"/>
                                <a:gd name="T12" fmla="*/ 9 w 9138"/>
                                <a:gd name="T13" fmla="*/ 480 h 721"/>
                                <a:gd name="T14" fmla="*/ 3160 w 9138"/>
                                <a:gd name="T15" fmla="*/ 480 h 721"/>
                                <a:gd name="T16" fmla="*/ 3160 w 9138"/>
                                <a:gd name="T17" fmla="*/ 470 h 721"/>
                                <a:gd name="T18" fmla="*/ 9 w 9138"/>
                                <a:gd name="T19" fmla="*/ 470 h 721"/>
                                <a:gd name="T20" fmla="*/ 0 w 9138"/>
                                <a:gd name="T21" fmla="*/ 470 h 721"/>
                                <a:gd name="T22" fmla="*/ 0 w 9138"/>
                                <a:gd name="T23" fmla="*/ 480 h 721"/>
                                <a:gd name="T24" fmla="*/ 0 w 9138"/>
                                <a:gd name="T25" fmla="*/ 711 h 721"/>
                                <a:gd name="T26" fmla="*/ 0 w 9138"/>
                                <a:gd name="T27" fmla="*/ 720 h 721"/>
                                <a:gd name="T28" fmla="*/ 9 w 9138"/>
                                <a:gd name="T29" fmla="*/ 720 h 721"/>
                                <a:gd name="T30" fmla="*/ 3160 w 9138"/>
                                <a:gd name="T31" fmla="*/ 720 h 721"/>
                                <a:gd name="T32" fmla="*/ 3160 w 9138"/>
                                <a:gd name="T33" fmla="*/ 720 h 721"/>
                                <a:gd name="T34" fmla="*/ 3170 w 9138"/>
                                <a:gd name="T35" fmla="*/ 720 h 721"/>
                                <a:gd name="T36" fmla="*/ 3170 w 9138"/>
                                <a:gd name="T37" fmla="*/ 711 h 721"/>
                                <a:gd name="T38" fmla="*/ 3170 w 9138"/>
                                <a:gd name="T39" fmla="*/ 480 h 721"/>
                                <a:gd name="T40" fmla="*/ 3170 w 9138"/>
                                <a:gd name="T41" fmla="*/ 470 h 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138" h="721">
                                  <a:moveTo>
                                    <a:pt x="3170" y="470"/>
                                  </a:moveTo>
                                  <a:lnTo>
                                    <a:pt x="3160" y="470"/>
                                  </a:lnTo>
                                  <a:lnTo>
                                    <a:pt x="3160" y="470"/>
                                  </a:lnTo>
                                  <a:lnTo>
                                    <a:pt x="3160" y="480"/>
                                  </a:lnTo>
                                  <a:lnTo>
                                    <a:pt x="3160" y="711"/>
                                  </a:lnTo>
                                  <a:lnTo>
                                    <a:pt x="9" y="711"/>
                                  </a:lnTo>
                                  <a:lnTo>
                                    <a:pt x="9" y="480"/>
                                  </a:lnTo>
                                  <a:lnTo>
                                    <a:pt x="3160" y="480"/>
                                  </a:lnTo>
                                  <a:lnTo>
                                    <a:pt x="3160" y="470"/>
                                  </a:lnTo>
                                  <a:lnTo>
                                    <a:pt x="9" y="470"/>
                                  </a:lnTo>
                                  <a:lnTo>
                                    <a:pt x="0" y="470"/>
                                  </a:lnTo>
                                  <a:lnTo>
                                    <a:pt x="0" y="480"/>
                                  </a:lnTo>
                                  <a:lnTo>
                                    <a:pt x="0" y="711"/>
                                  </a:lnTo>
                                  <a:lnTo>
                                    <a:pt x="0" y="720"/>
                                  </a:lnTo>
                                  <a:lnTo>
                                    <a:pt x="9" y="720"/>
                                  </a:lnTo>
                                  <a:lnTo>
                                    <a:pt x="3160" y="720"/>
                                  </a:lnTo>
                                  <a:lnTo>
                                    <a:pt x="3160" y="720"/>
                                  </a:lnTo>
                                  <a:lnTo>
                                    <a:pt x="3170" y="720"/>
                                  </a:lnTo>
                                  <a:lnTo>
                                    <a:pt x="3170" y="711"/>
                                  </a:lnTo>
                                  <a:lnTo>
                                    <a:pt x="3170" y="480"/>
                                  </a:lnTo>
                                  <a:lnTo>
                                    <a:pt x="3170" y="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3"/>
                          <wps:cNvSpPr>
                            <a:spLocks/>
                          </wps:cNvSpPr>
                          <wps:spPr bwMode="auto">
                            <a:xfrm>
                              <a:off x="1980" y="8322"/>
                              <a:ext cx="9138" cy="721"/>
                            </a:xfrm>
                            <a:custGeom>
                              <a:avLst/>
                              <a:gdLst>
                                <a:gd name="T0" fmla="*/ 3170 w 9138"/>
                                <a:gd name="T1" fmla="*/ 230 h 721"/>
                                <a:gd name="T2" fmla="*/ 3160 w 9138"/>
                                <a:gd name="T3" fmla="*/ 230 h 721"/>
                                <a:gd name="T4" fmla="*/ 3160 w 9138"/>
                                <a:gd name="T5" fmla="*/ 230 h 721"/>
                                <a:gd name="T6" fmla="*/ 9 w 9138"/>
                                <a:gd name="T7" fmla="*/ 230 h 721"/>
                                <a:gd name="T8" fmla="*/ 0 w 9138"/>
                                <a:gd name="T9" fmla="*/ 230 h 721"/>
                                <a:gd name="T10" fmla="*/ 0 w 9138"/>
                                <a:gd name="T11" fmla="*/ 240 h 721"/>
                                <a:gd name="T12" fmla="*/ 0 w 9138"/>
                                <a:gd name="T13" fmla="*/ 470 h 721"/>
                                <a:gd name="T14" fmla="*/ 9 w 9138"/>
                                <a:gd name="T15" fmla="*/ 470 h 721"/>
                                <a:gd name="T16" fmla="*/ 9 w 9138"/>
                                <a:gd name="T17" fmla="*/ 240 h 721"/>
                                <a:gd name="T18" fmla="*/ 3160 w 9138"/>
                                <a:gd name="T19" fmla="*/ 240 h 721"/>
                                <a:gd name="T20" fmla="*/ 3160 w 9138"/>
                                <a:gd name="T21" fmla="*/ 470 h 721"/>
                                <a:gd name="T22" fmla="*/ 3170 w 9138"/>
                                <a:gd name="T23" fmla="*/ 470 h 721"/>
                                <a:gd name="T24" fmla="*/ 3170 w 9138"/>
                                <a:gd name="T25" fmla="*/ 240 h 721"/>
                                <a:gd name="T26" fmla="*/ 3170 w 9138"/>
                                <a:gd name="T27" fmla="*/ 230 h 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9138" h="721">
                                  <a:moveTo>
                                    <a:pt x="3170" y="230"/>
                                  </a:moveTo>
                                  <a:lnTo>
                                    <a:pt x="3160" y="230"/>
                                  </a:lnTo>
                                  <a:lnTo>
                                    <a:pt x="3160" y="230"/>
                                  </a:lnTo>
                                  <a:lnTo>
                                    <a:pt x="9" y="230"/>
                                  </a:lnTo>
                                  <a:lnTo>
                                    <a:pt x="0" y="230"/>
                                  </a:lnTo>
                                  <a:lnTo>
                                    <a:pt x="0" y="240"/>
                                  </a:lnTo>
                                  <a:lnTo>
                                    <a:pt x="0" y="470"/>
                                  </a:lnTo>
                                  <a:lnTo>
                                    <a:pt x="9" y="470"/>
                                  </a:lnTo>
                                  <a:lnTo>
                                    <a:pt x="9" y="240"/>
                                  </a:lnTo>
                                  <a:lnTo>
                                    <a:pt x="3160" y="240"/>
                                  </a:lnTo>
                                  <a:lnTo>
                                    <a:pt x="3160" y="470"/>
                                  </a:lnTo>
                                  <a:lnTo>
                                    <a:pt x="3170" y="470"/>
                                  </a:lnTo>
                                  <a:lnTo>
                                    <a:pt x="3170" y="240"/>
                                  </a:lnTo>
                                  <a:lnTo>
                                    <a:pt x="3170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1980" y="8322"/>
                              <a:ext cx="9138" cy="721"/>
                            </a:xfrm>
                            <a:custGeom>
                              <a:avLst/>
                              <a:gdLst>
                                <a:gd name="T0" fmla="*/ 5033 w 9138"/>
                                <a:gd name="T1" fmla="*/ 711 h 721"/>
                                <a:gd name="T2" fmla="*/ 3170 w 9138"/>
                                <a:gd name="T3" fmla="*/ 711 h 721"/>
                                <a:gd name="T4" fmla="*/ 3170 w 9138"/>
                                <a:gd name="T5" fmla="*/ 720 h 721"/>
                                <a:gd name="T6" fmla="*/ 5033 w 9138"/>
                                <a:gd name="T7" fmla="*/ 720 h 721"/>
                                <a:gd name="T8" fmla="*/ 5033 w 9138"/>
                                <a:gd name="T9" fmla="*/ 711 h 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8" h="721">
                                  <a:moveTo>
                                    <a:pt x="5033" y="711"/>
                                  </a:moveTo>
                                  <a:lnTo>
                                    <a:pt x="3170" y="711"/>
                                  </a:lnTo>
                                  <a:lnTo>
                                    <a:pt x="3170" y="720"/>
                                  </a:lnTo>
                                  <a:lnTo>
                                    <a:pt x="5033" y="720"/>
                                  </a:lnTo>
                                  <a:lnTo>
                                    <a:pt x="5033" y="7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5"/>
                          <wps:cNvSpPr>
                            <a:spLocks/>
                          </wps:cNvSpPr>
                          <wps:spPr bwMode="auto">
                            <a:xfrm>
                              <a:off x="1980" y="8322"/>
                              <a:ext cx="9138" cy="721"/>
                            </a:xfrm>
                            <a:custGeom>
                              <a:avLst/>
                              <a:gdLst>
                                <a:gd name="T0" fmla="*/ 5033 w 9138"/>
                                <a:gd name="T1" fmla="*/ 470 h 721"/>
                                <a:gd name="T2" fmla="*/ 3170 w 9138"/>
                                <a:gd name="T3" fmla="*/ 470 h 721"/>
                                <a:gd name="T4" fmla="*/ 3170 w 9138"/>
                                <a:gd name="T5" fmla="*/ 480 h 721"/>
                                <a:gd name="T6" fmla="*/ 5033 w 9138"/>
                                <a:gd name="T7" fmla="*/ 480 h 721"/>
                                <a:gd name="T8" fmla="*/ 5033 w 9138"/>
                                <a:gd name="T9" fmla="*/ 470 h 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8" h="721">
                                  <a:moveTo>
                                    <a:pt x="5033" y="470"/>
                                  </a:moveTo>
                                  <a:lnTo>
                                    <a:pt x="3170" y="470"/>
                                  </a:lnTo>
                                  <a:lnTo>
                                    <a:pt x="3170" y="480"/>
                                  </a:lnTo>
                                  <a:lnTo>
                                    <a:pt x="5033" y="480"/>
                                  </a:lnTo>
                                  <a:lnTo>
                                    <a:pt x="5033" y="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1980" y="8322"/>
                              <a:ext cx="9138" cy="721"/>
                            </a:xfrm>
                            <a:custGeom>
                              <a:avLst/>
                              <a:gdLst>
                                <a:gd name="T0" fmla="*/ 5033 w 9138"/>
                                <a:gd name="T1" fmla="*/ 230 h 721"/>
                                <a:gd name="T2" fmla="*/ 3170 w 9138"/>
                                <a:gd name="T3" fmla="*/ 230 h 721"/>
                                <a:gd name="T4" fmla="*/ 3170 w 9138"/>
                                <a:gd name="T5" fmla="*/ 240 h 721"/>
                                <a:gd name="T6" fmla="*/ 5033 w 9138"/>
                                <a:gd name="T7" fmla="*/ 240 h 721"/>
                                <a:gd name="T8" fmla="*/ 5033 w 9138"/>
                                <a:gd name="T9" fmla="*/ 230 h 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8" h="721">
                                  <a:moveTo>
                                    <a:pt x="5033" y="230"/>
                                  </a:moveTo>
                                  <a:lnTo>
                                    <a:pt x="3170" y="230"/>
                                  </a:lnTo>
                                  <a:lnTo>
                                    <a:pt x="3170" y="240"/>
                                  </a:lnTo>
                                  <a:lnTo>
                                    <a:pt x="5033" y="240"/>
                                  </a:lnTo>
                                  <a:lnTo>
                                    <a:pt x="5033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1980" y="8322"/>
                              <a:ext cx="9138" cy="721"/>
                            </a:xfrm>
                            <a:custGeom>
                              <a:avLst/>
                              <a:gdLst>
                                <a:gd name="T0" fmla="*/ 9137 w 9138"/>
                                <a:gd name="T1" fmla="*/ 470 h 721"/>
                                <a:gd name="T2" fmla="*/ 9128 w 9138"/>
                                <a:gd name="T3" fmla="*/ 470 h 721"/>
                                <a:gd name="T4" fmla="*/ 9128 w 9138"/>
                                <a:gd name="T5" fmla="*/ 480 h 721"/>
                                <a:gd name="T6" fmla="*/ 9128 w 9138"/>
                                <a:gd name="T7" fmla="*/ 711 h 721"/>
                                <a:gd name="T8" fmla="*/ 7383 w 9138"/>
                                <a:gd name="T9" fmla="*/ 711 h 721"/>
                                <a:gd name="T10" fmla="*/ 7383 w 9138"/>
                                <a:gd name="T11" fmla="*/ 480 h 721"/>
                                <a:gd name="T12" fmla="*/ 9128 w 9138"/>
                                <a:gd name="T13" fmla="*/ 480 h 721"/>
                                <a:gd name="T14" fmla="*/ 9128 w 9138"/>
                                <a:gd name="T15" fmla="*/ 470 h 721"/>
                                <a:gd name="T16" fmla="*/ 7383 w 9138"/>
                                <a:gd name="T17" fmla="*/ 470 h 721"/>
                                <a:gd name="T18" fmla="*/ 7373 w 9138"/>
                                <a:gd name="T19" fmla="*/ 470 h 721"/>
                                <a:gd name="T20" fmla="*/ 7373 w 9138"/>
                                <a:gd name="T21" fmla="*/ 480 h 721"/>
                                <a:gd name="T22" fmla="*/ 7373 w 9138"/>
                                <a:gd name="T23" fmla="*/ 711 h 721"/>
                                <a:gd name="T24" fmla="*/ 5042 w 9138"/>
                                <a:gd name="T25" fmla="*/ 711 h 721"/>
                                <a:gd name="T26" fmla="*/ 5042 w 9138"/>
                                <a:gd name="T27" fmla="*/ 480 h 721"/>
                                <a:gd name="T28" fmla="*/ 7373 w 9138"/>
                                <a:gd name="T29" fmla="*/ 480 h 721"/>
                                <a:gd name="T30" fmla="*/ 7373 w 9138"/>
                                <a:gd name="T31" fmla="*/ 470 h 721"/>
                                <a:gd name="T32" fmla="*/ 5042 w 9138"/>
                                <a:gd name="T33" fmla="*/ 470 h 721"/>
                                <a:gd name="T34" fmla="*/ 5033 w 9138"/>
                                <a:gd name="T35" fmla="*/ 470 h 721"/>
                                <a:gd name="T36" fmla="*/ 5033 w 9138"/>
                                <a:gd name="T37" fmla="*/ 480 h 721"/>
                                <a:gd name="T38" fmla="*/ 5033 w 9138"/>
                                <a:gd name="T39" fmla="*/ 711 h 721"/>
                                <a:gd name="T40" fmla="*/ 5033 w 9138"/>
                                <a:gd name="T41" fmla="*/ 720 h 721"/>
                                <a:gd name="T42" fmla="*/ 5042 w 9138"/>
                                <a:gd name="T43" fmla="*/ 720 h 721"/>
                                <a:gd name="T44" fmla="*/ 7373 w 9138"/>
                                <a:gd name="T45" fmla="*/ 720 h 721"/>
                                <a:gd name="T46" fmla="*/ 7383 w 9138"/>
                                <a:gd name="T47" fmla="*/ 720 h 721"/>
                                <a:gd name="T48" fmla="*/ 9128 w 9138"/>
                                <a:gd name="T49" fmla="*/ 720 h 721"/>
                                <a:gd name="T50" fmla="*/ 9137 w 9138"/>
                                <a:gd name="T51" fmla="*/ 720 h 721"/>
                                <a:gd name="T52" fmla="*/ 9137 w 9138"/>
                                <a:gd name="T53" fmla="*/ 711 h 721"/>
                                <a:gd name="T54" fmla="*/ 9137 w 9138"/>
                                <a:gd name="T55" fmla="*/ 480 h 721"/>
                                <a:gd name="T56" fmla="*/ 9137 w 9138"/>
                                <a:gd name="T57" fmla="*/ 470 h 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9138" h="721">
                                  <a:moveTo>
                                    <a:pt x="9137" y="470"/>
                                  </a:moveTo>
                                  <a:lnTo>
                                    <a:pt x="9128" y="470"/>
                                  </a:lnTo>
                                  <a:lnTo>
                                    <a:pt x="9128" y="480"/>
                                  </a:lnTo>
                                  <a:lnTo>
                                    <a:pt x="9128" y="711"/>
                                  </a:lnTo>
                                  <a:lnTo>
                                    <a:pt x="7383" y="711"/>
                                  </a:lnTo>
                                  <a:lnTo>
                                    <a:pt x="7383" y="480"/>
                                  </a:lnTo>
                                  <a:lnTo>
                                    <a:pt x="9128" y="480"/>
                                  </a:lnTo>
                                  <a:lnTo>
                                    <a:pt x="9128" y="470"/>
                                  </a:lnTo>
                                  <a:lnTo>
                                    <a:pt x="7383" y="470"/>
                                  </a:lnTo>
                                  <a:lnTo>
                                    <a:pt x="7373" y="470"/>
                                  </a:lnTo>
                                  <a:lnTo>
                                    <a:pt x="7373" y="480"/>
                                  </a:lnTo>
                                  <a:lnTo>
                                    <a:pt x="7373" y="711"/>
                                  </a:lnTo>
                                  <a:lnTo>
                                    <a:pt x="5042" y="711"/>
                                  </a:lnTo>
                                  <a:lnTo>
                                    <a:pt x="5042" y="480"/>
                                  </a:lnTo>
                                  <a:lnTo>
                                    <a:pt x="7373" y="480"/>
                                  </a:lnTo>
                                  <a:lnTo>
                                    <a:pt x="7373" y="470"/>
                                  </a:lnTo>
                                  <a:lnTo>
                                    <a:pt x="5042" y="470"/>
                                  </a:lnTo>
                                  <a:lnTo>
                                    <a:pt x="5033" y="470"/>
                                  </a:lnTo>
                                  <a:lnTo>
                                    <a:pt x="5033" y="480"/>
                                  </a:lnTo>
                                  <a:lnTo>
                                    <a:pt x="5033" y="711"/>
                                  </a:lnTo>
                                  <a:lnTo>
                                    <a:pt x="5033" y="720"/>
                                  </a:lnTo>
                                  <a:lnTo>
                                    <a:pt x="5042" y="720"/>
                                  </a:lnTo>
                                  <a:lnTo>
                                    <a:pt x="7373" y="720"/>
                                  </a:lnTo>
                                  <a:lnTo>
                                    <a:pt x="7383" y="720"/>
                                  </a:lnTo>
                                  <a:lnTo>
                                    <a:pt x="9128" y="720"/>
                                  </a:lnTo>
                                  <a:lnTo>
                                    <a:pt x="9137" y="720"/>
                                  </a:lnTo>
                                  <a:lnTo>
                                    <a:pt x="9137" y="711"/>
                                  </a:lnTo>
                                  <a:lnTo>
                                    <a:pt x="9137" y="480"/>
                                  </a:lnTo>
                                  <a:lnTo>
                                    <a:pt x="9137" y="4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1980" y="8322"/>
                              <a:ext cx="9138" cy="721"/>
                            </a:xfrm>
                            <a:custGeom>
                              <a:avLst/>
                              <a:gdLst>
                                <a:gd name="T0" fmla="*/ 9137 w 9138"/>
                                <a:gd name="T1" fmla="*/ 0 h 721"/>
                                <a:gd name="T2" fmla="*/ 9128 w 9138"/>
                                <a:gd name="T3" fmla="*/ 0 h 721"/>
                                <a:gd name="T4" fmla="*/ 9128 w 9138"/>
                                <a:gd name="T5" fmla="*/ 230 h 721"/>
                                <a:gd name="T6" fmla="*/ 7383 w 9138"/>
                                <a:gd name="T7" fmla="*/ 230 h 721"/>
                                <a:gd name="T8" fmla="*/ 7383 w 9138"/>
                                <a:gd name="T9" fmla="*/ 0 h 721"/>
                                <a:gd name="T10" fmla="*/ 7373 w 9138"/>
                                <a:gd name="T11" fmla="*/ 0 h 721"/>
                                <a:gd name="T12" fmla="*/ 7373 w 9138"/>
                                <a:gd name="T13" fmla="*/ 230 h 721"/>
                                <a:gd name="T14" fmla="*/ 5042 w 9138"/>
                                <a:gd name="T15" fmla="*/ 230 h 721"/>
                                <a:gd name="T16" fmla="*/ 5033 w 9138"/>
                                <a:gd name="T17" fmla="*/ 230 h 721"/>
                                <a:gd name="T18" fmla="*/ 5033 w 9138"/>
                                <a:gd name="T19" fmla="*/ 240 h 721"/>
                                <a:gd name="T20" fmla="*/ 5033 w 9138"/>
                                <a:gd name="T21" fmla="*/ 470 h 721"/>
                                <a:gd name="T22" fmla="*/ 5042 w 9138"/>
                                <a:gd name="T23" fmla="*/ 470 h 721"/>
                                <a:gd name="T24" fmla="*/ 5042 w 9138"/>
                                <a:gd name="T25" fmla="*/ 240 h 721"/>
                                <a:gd name="T26" fmla="*/ 7373 w 9138"/>
                                <a:gd name="T27" fmla="*/ 240 h 721"/>
                                <a:gd name="T28" fmla="*/ 7373 w 9138"/>
                                <a:gd name="T29" fmla="*/ 470 h 721"/>
                                <a:gd name="T30" fmla="*/ 7383 w 9138"/>
                                <a:gd name="T31" fmla="*/ 470 h 721"/>
                                <a:gd name="T32" fmla="*/ 7383 w 9138"/>
                                <a:gd name="T33" fmla="*/ 240 h 721"/>
                                <a:gd name="T34" fmla="*/ 9128 w 9138"/>
                                <a:gd name="T35" fmla="*/ 240 h 721"/>
                                <a:gd name="T36" fmla="*/ 9128 w 9138"/>
                                <a:gd name="T37" fmla="*/ 470 h 721"/>
                                <a:gd name="T38" fmla="*/ 9137 w 9138"/>
                                <a:gd name="T39" fmla="*/ 470 h 721"/>
                                <a:gd name="T40" fmla="*/ 9137 w 9138"/>
                                <a:gd name="T41" fmla="*/ 240 h 721"/>
                                <a:gd name="T42" fmla="*/ 9137 w 9138"/>
                                <a:gd name="T43" fmla="*/ 230 h 721"/>
                                <a:gd name="T44" fmla="*/ 9137 w 9138"/>
                                <a:gd name="T45" fmla="*/ 0 h 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138" h="721">
                                  <a:moveTo>
                                    <a:pt x="9137" y="0"/>
                                  </a:moveTo>
                                  <a:lnTo>
                                    <a:pt x="9128" y="0"/>
                                  </a:lnTo>
                                  <a:lnTo>
                                    <a:pt x="9128" y="230"/>
                                  </a:lnTo>
                                  <a:lnTo>
                                    <a:pt x="7383" y="230"/>
                                  </a:lnTo>
                                  <a:lnTo>
                                    <a:pt x="7383" y="0"/>
                                  </a:lnTo>
                                  <a:lnTo>
                                    <a:pt x="7373" y="0"/>
                                  </a:lnTo>
                                  <a:lnTo>
                                    <a:pt x="7373" y="230"/>
                                  </a:lnTo>
                                  <a:lnTo>
                                    <a:pt x="5042" y="230"/>
                                  </a:lnTo>
                                  <a:lnTo>
                                    <a:pt x="5033" y="230"/>
                                  </a:lnTo>
                                  <a:lnTo>
                                    <a:pt x="5033" y="240"/>
                                  </a:lnTo>
                                  <a:lnTo>
                                    <a:pt x="5033" y="470"/>
                                  </a:lnTo>
                                  <a:lnTo>
                                    <a:pt x="5042" y="470"/>
                                  </a:lnTo>
                                  <a:lnTo>
                                    <a:pt x="5042" y="240"/>
                                  </a:lnTo>
                                  <a:lnTo>
                                    <a:pt x="7373" y="240"/>
                                  </a:lnTo>
                                  <a:lnTo>
                                    <a:pt x="7373" y="470"/>
                                  </a:lnTo>
                                  <a:lnTo>
                                    <a:pt x="7383" y="470"/>
                                  </a:lnTo>
                                  <a:lnTo>
                                    <a:pt x="7383" y="240"/>
                                  </a:lnTo>
                                  <a:lnTo>
                                    <a:pt x="9128" y="240"/>
                                  </a:lnTo>
                                  <a:lnTo>
                                    <a:pt x="9128" y="470"/>
                                  </a:lnTo>
                                  <a:lnTo>
                                    <a:pt x="9137" y="470"/>
                                  </a:lnTo>
                                  <a:lnTo>
                                    <a:pt x="9137" y="240"/>
                                  </a:lnTo>
                                  <a:lnTo>
                                    <a:pt x="9137" y="230"/>
                                  </a:lnTo>
                                  <a:lnTo>
                                    <a:pt x="91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156B85" id="Группа 5" o:spid="_x0000_s1026" style="position:absolute;margin-left:99pt;margin-top:356.1pt;width:456.9pt;height:96.05pt;z-index:-251657216;mso-position-horizontal-relative:page;mso-position-vertical-relative:page" coordorigin="1980,7122" coordsize="9138,1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" o:allowincell="f">
                <v:group id="Group 3" o:spid="_x0000_s1027" style="position:absolute;left:1980;top:7122;width:9138;height:1431" coordorigin="1980,7122" coordsize="9138,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4" o:spid="_x0000_s1028" style="position:absolute;left:1980;top:7122;width:9138;height:1431;visibility:visible;mso-wrap-style:square;v-text-anchor:top" coordsize="9138,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" path="m3170,r-10,l3160,r,9l3160,470r,9l3160,710r,9l3160,950r,9l3160,1190,9,1190,9,959r3151,l3160,950,9,950,9,719r3151,l3160,710,9,710,9,479r3151,l3160,470,9,470,9,9r3151,l3160,,9,,,,,9,,470r,9l,710r,9l,950r,9l,1190r,9l,1430r9,l9,1199r3151,l3160,1430r10,l3170,1199r,-9l3170,959r,-9l3170,719r,-9l3170,479r,-9l3170,9r,-9xe" fillcolor="black" stroked="f">
                    <v:path arrowok="t" o:connecttype="custom" o:connectlocs="3170,0;3160,0;3160,0;3160,9;3160,470;3160,479;3160,710;3160,719;3160,950;3160,959;3160,1190;9,1190;9,959;3160,959;3160,950;9,950;9,719;3160,719;3160,710;9,710;9,479;3160,479;3160,470;9,470;9,9;3160,9;3160,0;9,0;0,0;0,9;0,470;0,479;0,710;0,719;0,950;0,959;0,1190;0,1199;0,1430;9,1430;9,1199;3160,1199;3160,1430;3170,1430;3170,1199;3170,1190;3170,959;3170,950;3170,719;3170,710;3170,479;3170,470;3170,9;3170,0" o:connectangles="0,0,0,0,0,0,0,0,0,0,0,0,0,0,0,0,0,0,0,0,0,0,0,0,0,0,0,0,0,0,0,0,0,0,0,0,0,0,0,0,0,0,0,0,0,0,0,0,0,0,0,0,0,0"/>
                  </v:shape>
                  <v:shape id="Freeform 5" o:spid="_x0000_s1029" style="position:absolute;left:1980;top:7122;width:9138;height:1431;visibility:visible;mso-wrap-style:square;v-text-anchor:top" coordsize="9138,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" path="m5033,1190r-1863,l3170,1199r1863,l5033,1190xe" fillcolor="black" stroked="f">
                    <v:path arrowok="t" o:connecttype="custom" o:connectlocs="5033,1190;3170,1190;3170,1199;5033,1199;5033,1190" o:connectangles="0,0,0,0,0"/>
                  </v:shape>
                  <v:shape id="Freeform 6" o:spid="_x0000_s1030" style="position:absolute;left:1980;top:7122;width:9138;height:1431;visibility:visible;mso-wrap-style:square;v-text-anchor:top" coordsize="9138,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" path="m5033,950r-1863,l3170,959r1863,l5033,950xe" fillcolor="black" stroked="f">
                    <v:path arrowok="t" o:connecttype="custom" o:connectlocs="5033,950;3170,950;3170,959;5033,959;5033,950" o:connectangles="0,0,0,0,0"/>
                  </v:shape>
                  <v:shape id="Freeform 7" o:spid="_x0000_s1031" style="position:absolute;left:1980;top:7122;width:9138;height:1431;visibility:visible;mso-wrap-style:square;v-text-anchor:top" coordsize="9138,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" path="m5033,710r-1863,l3170,719r1863,l5033,710xe" fillcolor="black" stroked="f">
                    <v:path arrowok="t" o:connecttype="custom" o:connectlocs="5033,710;3170,710;3170,719;5033,719;5033,710" o:connectangles="0,0,0,0,0"/>
                  </v:shape>
                  <v:shape id="Freeform 8" o:spid="_x0000_s1032" style="position:absolute;left:1980;top:7122;width:9138;height:1431;visibility:visible;mso-wrap-style:square;v-text-anchor:top" coordsize="9138,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" path="m5033,470r-1863,l3170,479r1863,l5033,470xe" fillcolor="black" stroked="f">
                    <v:path arrowok="t" o:connecttype="custom" o:connectlocs="5033,470;3170,470;3170,479;5033,479;5033,470" o:connectangles="0,0,0,0,0"/>
                  </v:shape>
                  <v:shape id="Freeform 9" o:spid="_x0000_s1033" style="position:absolute;left:1980;top:7122;width:9138;height:1431;visibility:visible;mso-wrap-style:square;v-text-anchor:top" coordsize="9138,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" path="m5033,l3170,r,9l5033,9r,-9xe" fillcolor="black" stroked="f">
                    <v:path arrowok="t" o:connecttype="custom" o:connectlocs="5033,0;3170,0;3170,9;5033,9;5033,0" o:connectangles="0,0,0,0,0"/>
                  </v:shape>
                  <v:shape id="Freeform 10" o:spid="_x0000_s1034" style="position:absolute;left:1980;top:7122;width:9138;height:1431;visibility:visible;mso-wrap-style:square;v-text-anchor:top" coordsize="9138,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" path="m9137,r-9,l9128,9r,461l9128,479r,231l9128,719r,231l9128,959r,231l7383,1190r,-231l9128,959r,-9l7383,950r,-231l9128,719r,-9l7383,710r,-231l9128,479r,-9l7383,470r,-461l9128,9r,-9l7383,r-10,l7373,9r,461l7373,479r,231l7373,719r,231l7373,959r,231l5042,1190r,-231l7373,959r,-9l5042,950r,-231l7373,719r,-9l5042,710r,-231l7373,479r,-9l5042,470r,-461l7373,9r,-9l5042,r-9,l5033,9r,461l5033,479r,231l5033,719r,231l5033,959r,231l5033,1199r,231l5042,1430r,-231l7373,1199r,231l7383,1430r,-231l9128,1199r9,l9137,1190r,-231l9137,950r,-231l9137,710r,-231l9137,470r,-461l9137,xe" fillcolor="black" stroked="f">
                    <v:path arrowok="t" o:connecttype="custom" o:connectlocs="9128,0;9128,470;9128,710;9128,950;9128,1190;7383,959;9128,950;7383,719;9128,710;7383,479;9128,470;7383,9;9128,0;7373,0;7373,470;7373,710;7373,950;7373,1190;5042,959;7373,950;5042,719;7373,710;5042,479;7373,470;5042,9;7373,0;5033,0;5033,470;5033,710;5033,950;5033,1190;5033,1430;5042,1199;7373,1430;7383,1199;9137,1199;9137,959;9137,719;9137,479;9137,9" o:connectangles="0,0,0,0,0,0,0,0,0,0,0,0,0,0,0,0,0,0,0,0,0,0,0,0,0,0,0,0,0,0,0,0,0,0,0,0,0,0,0,0"/>
                  </v:shape>
                </v:group>
                <v:group id="Group 11" o:spid="_x0000_s1035" style="position:absolute;left:1980;top:8322;width:9138;height:721" coordorigin="1980,8322" coordsize="9138,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6" style="position:absolute;left:1980;top:8322;width:9138;height:721;visibility:visible;mso-wrap-style:square;v-text-anchor:top" coordsize="9138,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" path="m3170,470r-10,l3160,470r,10l3160,711,9,711,9,480r3151,l3160,470,9,470r-9,l,480,,711r,9l9,720r3151,l3160,720r10,l3170,711r,-231l3170,470xe" fillcolor="black" stroked="f">
                    <v:path arrowok="t" o:connecttype="custom" o:connectlocs="3170,470;3160,470;3160,470;3160,480;3160,711;9,711;9,480;3160,480;3160,470;9,470;0,470;0,480;0,711;0,720;9,720;3160,720;3160,720;3170,720;3170,711;3170,480;3170,470" o:connectangles="0,0,0,0,0,0,0,0,0,0,0,0,0,0,0,0,0,0,0,0,0"/>
                  </v:shape>
                  <v:shape id="Freeform 13" o:spid="_x0000_s1037" style="position:absolute;left:1980;top:8322;width:9138;height:721;visibility:visible;mso-wrap-style:square;v-text-anchor:top" coordsize="9138,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" path="m3170,230r-10,l3160,230,9,230r-9,l,240,,470r9,l9,240r3151,l3160,470r10,l3170,240r,-10xe" fillcolor="black" stroked="f">
                    <v:path arrowok="t" o:connecttype="custom" o:connectlocs="3170,230;3160,230;3160,230;9,230;0,230;0,240;0,470;9,470;9,240;3160,240;3160,470;3170,470;3170,240;3170,230" o:connectangles="0,0,0,0,0,0,0,0,0,0,0,0,0,0"/>
                  </v:shape>
                  <v:shape id="Freeform 14" o:spid="_x0000_s1038" style="position:absolute;left:1980;top:8322;width:9138;height:721;visibility:visible;mso-wrap-style:square;v-text-anchor:top" coordsize="9138,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" path="m5033,711r-1863,l3170,720r1863,l5033,711xe" fillcolor="black" stroked="f">
                    <v:path arrowok="t" o:connecttype="custom" o:connectlocs="5033,711;3170,711;3170,720;5033,720;5033,711" o:connectangles="0,0,0,0,0"/>
                  </v:shape>
                  <v:shape id="Freeform 15" o:spid="_x0000_s1039" style="position:absolute;left:1980;top:8322;width:9138;height:721;visibility:visible;mso-wrap-style:square;v-text-anchor:top" coordsize="9138,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" path="m5033,470r-1863,l3170,480r1863,l5033,470xe" fillcolor="black" stroked="f">
                    <v:path arrowok="t" o:connecttype="custom" o:connectlocs="5033,470;3170,470;3170,480;5033,480;5033,470" o:connectangles="0,0,0,0,0"/>
                  </v:shape>
                  <v:shape id="Freeform 16" o:spid="_x0000_s1040" style="position:absolute;left:1980;top:8322;width:9138;height:721;visibility:visible;mso-wrap-style:square;v-text-anchor:top" coordsize="9138,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" path="m5033,230r-1863,l3170,240r1863,l5033,230xe" fillcolor="black" stroked="f">
                    <v:path arrowok="t" o:connecttype="custom" o:connectlocs="5033,230;3170,230;3170,240;5033,240;5033,230" o:connectangles="0,0,0,0,0"/>
                  </v:shape>
                  <v:shape id="Freeform 17" o:spid="_x0000_s1041" style="position:absolute;left:1980;top:8322;width:9138;height:721;visibility:visible;mso-wrap-style:square;v-text-anchor:top" coordsize="9138,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" path="m9137,470r-9,l9128,480r,231l7383,711r,-231l9128,480r,-10l7383,470r-10,l7373,480r,231l5042,711r,-231l7373,480r,-10l5042,470r-9,l5033,480r,231l5033,720r9,l7373,720r10,l9128,720r9,l9137,711r,-231l9137,470xe" fillcolor="black" stroked="f">
                    <v:path arrowok="t" o:connecttype="custom" o:connectlocs="9137,470;9128,470;9128,480;9128,711;7383,711;7383,480;9128,480;9128,470;7383,470;7373,470;7373,480;7373,711;5042,711;5042,480;7373,480;7373,470;5042,470;5033,470;5033,480;5033,711;5033,720;5042,720;7373,720;7383,720;9128,720;9137,720;9137,711;9137,480;9137,470" o:connectangles="0,0,0,0,0,0,0,0,0,0,0,0,0,0,0,0,0,0,0,0,0,0,0,0,0,0,0,0,0"/>
                  </v:shape>
                  <v:shape id="Freeform 18" o:spid="_x0000_s1042" style="position:absolute;left:1980;top:8322;width:9138;height:721;visibility:visible;mso-wrap-style:square;v-text-anchor:top" coordsize="9138,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" path="m9137,r-9,l9128,230r-1745,l7383,r-10,l7373,230r-2331,l5033,230r,10l5033,470r9,l5042,240r2331,l7373,470r10,l7383,240r1745,l9128,470r9,l9137,240r,-10l9137,xe" fillcolor="black" stroked="f">
                    <v:path arrowok="t" o:connecttype="custom" o:connectlocs="9137,0;9128,0;9128,230;7383,230;7383,0;7373,0;7373,230;5042,230;5033,230;5033,240;5033,470;5042,470;5042,240;7373,240;7373,470;7383,470;7383,240;9128,240;9128,470;9137,470;9137,240;9137,230;9137,0" o:connectangles="0,0,0,0,0,0,0,0,0,0,0,0,0,0,0,0,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1260475</wp:posOffset>
                </wp:positionH>
                <wp:positionV relativeFrom="page">
                  <wp:posOffset>4525645</wp:posOffset>
                </wp:positionV>
                <wp:extent cx="5796915" cy="1212850"/>
                <wp:effectExtent l="3175" t="1270" r="63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6915" cy="1212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161"/>
                              <w:gridCol w:w="1873"/>
                              <w:gridCol w:w="2341"/>
                              <w:gridCol w:w="1755"/>
                            </w:tblGrid>
                            <w:tr w:rsidR="00A1039A" w:rsidRPr="00A1039A">
                              <w:trPr>
                                <w:trHeight w:val="470"/>
                              </w:trPr>
                              <w:tc>
                                <w:tcPr>
                                  <w:tcW w:w="316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873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</w:tr>
                            <w:tr w:rsidR="00A1039A" w:rsidRPr="00A1039A">
                              <w:trPr>
                                <w:trHeight w:val="240"/>
                              </w:trPr>
                              <w:tc>
                                <w:tcPr>
                                  <w:tcW w:w="316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873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</w:tr>
                            <w:tr w:rsidR="00A1039A" w:rsidRPr="00A1039A">
                              <w:trPr>
                                <w:trHeight w:val="240"/>
                              </w:trPr>
                              <w:tc>
                                <w:tcPr>
                                  <w:tcW w:w="316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873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</w:tr>
                            <w:tr w:rsidR="00A1039A" w:rsidRPr="00A1039A">
                              <w:trPr>
                                <w:trHeight w:val="240"/>
                              </w:trPr>
                              <w:tc>
                                <w:tcPr>
                                  <w:tcW w:w="316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873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</w:tr>
                            <w:tr w:rsidR="00A1039A" w:rsidRPr="00A1039A">
                              <w:trPr>
                                <w:trHeight w:val="240"/>
                              </w:trPr>
                              <w:tc>
                                <w:tcPr>
                                  <w:tcW w:w="316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873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</w:tr>
                            <w:tr w:rsidR="00A1039A" w:rsidRPr="00A1039A">
                              <w:trPr>
                                <w:trHeight w:val="240"/>
                              </w:trPr>
                              <w:tc>
                                <w:tcPr>
                                  <w:tcW w:w="316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873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</w:tr>
                            <w:tr w:rsidR="00A1039A" w:rsidRPr="00A1039A">
                              <w:trPr>
                                <w:trHeight w:val="240"/>
                              </w:trPr>
                              <w:tc>
                                <w:tcPr>
                                  <w:tcW w:w="316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873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2341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:rsidR="00A1039A" w:rsidRPr="00A1039A" w:rsidRDefault="00A1039A" w:rsidP="00A1039A"/>
                              </w:tc>
                            </w:tr>
                          </w:tbl>
                          <w:p w:rsidR="00A1039A" w:rsidRPr="00A1039A" w:rsidRDefault="00A1039A" w:rsidP="00A1039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99.25pt;margin-top:356.35pt;width:456.45pt;height:95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161"/>
                        <w:gridCol w:w="1873"/>
                        <w:gridCol w:w="2341"/>
                        <w:gridCol w:w="1755"/>
                      </w:tblGrid>
                      <w:tr w:rsidR="00A1039A" w:rsidRPr="00A1039A">
                        <w:trPr>
                          <w:trHeight w:val="470"/>
                        </w:trPr>
                        <w:tc>
                          <w:tcPr>
                            <w:tcW w:w="316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873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234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755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</w:tr>
                      <w:tr w:rsidR="00A1039A" w:rsidRPr="00A1039A">
                        <w:trPr>
                          <w:trHeight w:val="240"/>
                        </w:trPr>
                        <w:tc>
                          <w:tcPr>
                            <w:tcW w:w="316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873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234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755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</w:tr>
                      <w:tr w:rsidR="00A1039A" w:rsidRPr="00A1039A">
                        <w:trPr>
                          <w:trHeight w:val="240"/>
                        </w:trPr>
                        <w:tc>
                          <w:tcPr>
                            <w:tcW w:w="316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873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234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755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</w:tr>
                      <w:tr w:rsidR="00A1039A" w:rsidRPr="00A1039A">
                        <w:trPr>
                          <w:trHeight w:val="240"/>
                        </w:trPr>
                        <w:tc>
                          <w:tcPr>
                            <w:tcW w:w="316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873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234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755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</w:tr>
                      <w:tr w:rsidR="00A1039A" w:rsidRPr="00A1039A">
                        <w:trPr>
                          <w:trHeight w:val="240"/>
                        </w:trPr>
                        <w:tc>
                          <w:tcPr>
                            <w:tcW w:w="316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873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234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755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</w:tr>
                      <w:tr w:rsidR="00A1039A" w:rsidRPr="00A1039A">
                        <w:trPr>
                          <w:trHeight w:val="240"/>
                        </w:trPr>
                        <w:tc>
                          <w:tcPr>
                            <w:tcW w:w="316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873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234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755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</w:tr>
                      <w:tr w:rsidR="00A1039A" w:rsidRPr="00A1039A">
                        <w:trPr>
                          <w:trHeight w:val="240"/>
                        </w:trPr>
                        <w:tc>
                          <w:tcPr>
                            <w:tcW w:w="316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873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2341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  <w:tc>
                          <w:tcPr>
                            <w:tcW w:w="1755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:rsidR="00A1039A" w:rsidRPr="00A1039A" w:rsidRDefault="00A1039A" w:rsidP="00A1039A"/>
                        </w:tc>
                      </w:tr>
                    </w:tbl>
                    <w:p w:rsidR="00A1039A" w:rsidRPr="00A1039A" w:rsidRDefault="00A1039A" w:rsidP="00A1039A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8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208"/>
        <w:gridCol w:w="864"/>
        <w:gridCol w:w="874"/>
        <w:gridCol w:w="876"/>
        <w:gridCol w:w="874"/>
      </w:tblGrid>
      <w:tr w:rsidR="003566A0" w:rsidRPr="003566A0" w:rsidTr="00A1039A">
        <w:trPr>
          <w:trHeight w:val="103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Меловые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доски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изготовлены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имеющих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высокую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адгезию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материалами,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используемыми для письма, хорошо очищаются влажной губкой, износостойки, имеют темно-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зеленый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 коричневый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цвет и антибликовое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 матовое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покрытие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использовании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маркерной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доски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цвет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маркера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контрастный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(черный,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красный,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коричневый,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темные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тона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синего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зеленого)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247"/>
                <w:tab w:val="left" w:pos="2170"/>
                <w:tab w:val="left" w:pos="2676"/>
                <w:tab w:val="left" w:pos="4240"/>
                <w:tab w:val="left" w:pos="5858"/>
                <w:tab w:val="left" w:pos="7256"/>
                <w:tab w:val="left" w:pos="8731"/>
              </w:tabs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Учебные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доски,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не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обладающие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собственным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свечением,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обеспечены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равномерным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искусственным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освещением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58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ind w:right="4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используются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игрушки,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безвредные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отвечающие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санитарно-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эпидемиологическим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имеющие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документы,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подтверждающие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безопасность,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которые могут быть подвергнуты влажной обработке (стирке) и дезинфекции.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Мягконабивные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пенолатексные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ворсованные игрушки для детей дошкольного возраста используются только 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дидактических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пособий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аквариумов,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животных,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птиц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помещениях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групповых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допускается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Кровати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соответствуют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росту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расстановка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кроватей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обеспечивает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свободный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проход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между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кроватями,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кроватями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наружными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стенами,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кроватями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отопительными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приборами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810"/>
                <w:tab w:val="left" w:pos="2712"/>
                <w:tab w:val="left" w:pos="4851"/>
                <w:tab w:val="left" w:pos="6460"/>
                <w:tab w:val="left" w:pos="8736"/>
              </w:tabs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обеспечиваются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индивидуальными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постельными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принадлежностями,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полотенцами,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предметами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личной гигиены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Туалетные помещения делятся на умывальную зону и зону санитарных узлов. В умывальной зоне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умывальники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душевой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поддон.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зоне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санитарных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узлов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унитазы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1" w:after="0" w:line="240" w:lineRule="auto"/>
        <w:ind w:right="1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Анализ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соответствия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материально-технических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условий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правилам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пожарной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безопасности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" w:after="1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8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196"/>
        <w:gridCol w:w="876"/>
        <w:gridCol w:w="874"/>
        <w:gridCol w:w="876"/>
        <w:gridCol w:w="874"/>
      </w:tblGrid>
      <w:tr w:rsidR="003566A0" w:rsidRPr="003566A0" w:rsidTr="00A1039A">
        <w:trPr>
          <w:trHeight w:val="481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0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368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1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Отсутствие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предписанийорганов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осуществляющих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государственный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надзор 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сфере образования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(Отдел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надзорной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="00A103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Цимлянску</w:t>
            </w:r>
            <w:r w:rsidRPr="003566A0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УНД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ГУ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МЧС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A103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Рост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овской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области)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системы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безопасности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227"/>
                <w:tab w:val="left" w:pos="2616"/>
                <w:tab w:val="left" w:pos="4837"/>
                <w:tab w:val="left" w:pos="6943"/>
                <w:tab w:val="left" w:pos="8610"/>
              </w:tabs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наружного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противопожарного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водоснабжения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Calibri" w:eastAsiaTheme="minorEastAsia" w:hAnsi="Calibri" w:cs="Calibri"/>
                <w:sz w:val="18"/>
                <w:szCs w:val="18"/>
                <w:lang w:eastAsia="ru-RU"/>
              </w:rPr>
              <w:t>(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исправность,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своевременное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обслуживание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ремонт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источников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наружного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противопожарного водоснабжения)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5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автоматической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пожарной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сигнализации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5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декларации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безопасности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инструкции</w:t>
            </w:r>
            <w:r w:rsidRPr="003566A0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мерах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пожарной</w:t>
            </w:r>
            <w:r w:rsidRPr="003566A0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безопасности,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инструкции</w:t>
            </w:r>
            <w:r w:rsidRPr="003566A0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действиях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персонала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эвакуации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людей при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пожаре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5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исправное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состояние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лестниц,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эвакуационных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выходов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исправное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состояние</w:t>
            </w:r>
            <w:r w:rsidRPr="003566A0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знаков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пожарной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безопасности,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обозначающих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пути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эвакуации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эвакуационные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выходы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53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актов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проверки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работоспособности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противопожарной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защиты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планов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эвакуации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людей</w:t>
            </w:r>
            <w:r w:rsidRPr="003566A0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  <w:r w:rsidRPr="003566A0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пожаре,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которых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обозначены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места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хранения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первичных средств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пожаротушения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5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приказа 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назначении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 пожарную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безопасность,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который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обеспечивает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78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8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196"/>
        <w:gridCol w:w="876"/>
        <w:gridCol w:w="874"/>
        <w:gridCol w:w="876"/>
        <w:gridCol w:w="874"/>
      </w:tblGrid>
      <w:tr w:rsidR="003566A0" w:rsidRPr="003566A0" w:rsidTr="00A1039A">
        <w:trPr>
          <w:trHeight w:val="480"/>
        </w:trPr>
        <w:tc>
          <w:tcPr>
            <w:tcW w:w="5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соблюдение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Проведение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реже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566A0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раза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полугодие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практических</w:t>
            </w:r>
            <w:r w:rsidRPr="003566A0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тренировок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работников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программам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пожарно-технического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минимума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пожарную безопасность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5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исправность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количества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первичных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пожаротушения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Укомплектованность пожарных кранов внутреннего противопожарного водопровода пожарными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рукавами,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ручными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пожарными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стволами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пожарными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запорными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клапанами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исправном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состоянии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исправность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огнетушителей,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периодичность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осмотра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проверки,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также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своевременная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перезарядка огнетушителей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3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1" w:after="0" w:line="240" w:lineRule="auto"/>
        <w:ind w:right="1188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Анализ соответствия материально-технических условий требованиям к средствам обучения и воспитания</w:t>
      </w:r>
      <w:r w:rsidRPr="003566A0">
        <w:rPr>
          <w:rFonts w:ascii="Times New Roman" w:eastAsiaTheme="minorEastAsia" w:hAnsi="Times New Roman" w:cs="Times New Roman"/>
          <w:b/>
          <w:bCs/>
          <w:spacing w:val="-67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зависимости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от</w:t>
      </w:r>
      <w:r w:rsidRPr="003566A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возраста и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индивидуальных</w:t>
      </w:r>
      <w:r w:rsidRPr="003566A0">
        <w:rPr>
          <w:rFonts w:ascii="Times New Roman" w:eastAsiaTheme="minorEastAsia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особенностей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развития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детей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3" w:after="1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8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208"/>
        <w:gridCol w:w="864"/>
        <w:gridCol w:w="874"/>
        <w:gridCol w:w="876"/>
        <w:gridCol w:w="874"/>
      </w:tblGrid>
      <w:tr w:rsidR="003566A0" w:rsidRPr="003566A0" w:rsidTr="00A1039A">
        <w:trPr>
          <w:trHeight w:val="479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10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1339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91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66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Отсутствие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предписанийорганов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осуществляющих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государственный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надзор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сфере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(Управление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надзора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сфере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="00A1039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 Рост</w:t>
            </w:r>
            <w:bookmarkStart w:id="0" w:name="_GoBack"/>
            <w:bookmarkEnd w:id="0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овской области)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7"/>
        </w:trPr>
        <w:tc>
          <w:tcPr>
            <w:tcW w:w="5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166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133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Материальные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средств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воспитания</w:t>
            </w:r>
          </w:p>
        </w:tc>
        <w:tc>
          <w:tcPr>
            <w:tcW w:w="3488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103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печатных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(учебных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пособий,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чтения,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хрестоматий,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рабочих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тетрадей,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дидактических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раздаточного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т.д.);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электронных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ресурсов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мультимедийных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пособий,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сетевых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ресурсов,</w:t>
            </w:r>
            <w:r w:rsidRPr="003566A0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т.п.);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Наличие,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программе</w:t>
            </w:r>
            <w:r w:rsidRPr="003566A0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возрасту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аудиовизуальных</w:t>
            </w:r>
            <w:r w:rsidRPr="003566A0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(презентаций,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видеофильмов,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видеофильмов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носителях;)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Наличие,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программе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возрасту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возрасту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наглядных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плоскостных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(плакатов,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иллюстраций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настенные);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Наличие,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программе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возрасту</w:t>
            </w:r>
            <w:r w:rsidRPr="003566A0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демонстрационных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плоскостных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(гербарии, муляжи, макеты, стенды и т.д.);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Наличие,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программе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возрастуучебных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приборов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(компас,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солнечные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часы, флюгер, микроскопы, колбы и т.д.);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тренажёров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спортивного</w:t>
            </w:r>
            <w:r w:rsidRPr="003566A0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оборудования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(тренажёры,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гимнастическое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спортивные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снаряды, мячи и т.п.).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78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8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208"/>
        <w:gridCol w:w="864"/>
        <w:gridCol w:w="874"/>
        <w:gridCol w:w="876"/>
        <w:gridCol w:w="874"/>
      </w:tblGrid>
      <w:tr w:rsidR="003566A0" w:rsidRPr="003566A0" w:rsidTr="00A1039A">
        <w:trPr>
          <w:trHeight w:val="48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музыкальных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инструментов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(фортепиано,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ксилофон,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колокольчики,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барабаны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т.д.)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66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341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средств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образовательном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процессе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8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Телевизор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Аудиосистема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Магнитофон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DVD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Мультимедийный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Интерактивная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доска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Интерактивные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Цифровой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фотоаппарат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видеокамера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Доска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маркерная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Музыкальный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Компьютер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стационарный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Автоматизированное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рабочее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166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496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специальных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условий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ограниченными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возможностями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здоровья,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том числе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детей-инвалидов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134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имеющих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тяжелые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нарушения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речи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83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73" w:lineRule="auto"/>
              <w:ind w:right="22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отдельного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кабинета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учителя-логопеда,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оснащенного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необходимым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коррекционной-развивающей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8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208"/>
        <w:gridCol w:w="864"/>
        <w:gridCol w:w="874"/>
        <w:gridCol w:w="876"/>
        <w:gridCol w:w="874"/>
      </w:tblGrid>
      <w:tr w:rsidR="003566A0" w:rsidRPr="003566A0" w:rsidTr="00A1039A">
        <w:trPr>
          <w:trHeight w:val="75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кабинета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педагога-психолога,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необходимым</w:t>
            </w:r>
            <w:r w:rsidRPr="003566A0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коррекционной-развивающей работы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069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ограниченными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возможностями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здоровья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зрению: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1033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адаптация официального сайта образовательной организации в сети "Интернет" с учетом особых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потребностей инвалидов по зрению с приведением их к международному стандарту доступности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веб-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контента и веб-сервисов (WCAG)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5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размещение в доступных для обучающихся, родителей (законных представителей) обучающихся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являющихся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слепыми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слабовидящими,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местах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адаптированной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учетом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особых потребностей) справочной информации.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 с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ограниченными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возможностями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здоровья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слуху: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103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17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дублирование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звуковой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справочной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визуальной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(установка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мониторов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возможностью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трансляции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субтитров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надлежащими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звуковыми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средствами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воспроизведения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информации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625"/>
                <w:tab w:val="left" w:pos="2992"/>
                <w:tab w:val="left" w:pos="4570"/>
                <w:tab w:val="left" w:pos="4956"/>
                <w:tab w:val="left" w:pos="6901"/>
                <w:tab w:val="left" w:pos="8086"/>
                <w:tab w:val="left" w:pos="9427"/>
              </w:tabs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17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получения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информации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с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использованием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русского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жестового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языка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сурдоперевода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тифлосурдоперевода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040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имеющих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нарушения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опорно-двигательного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аппарата: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130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беспрепятственного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доступа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организации, а также их пребывания в указанных помещениях (наличие пандусов, поручней,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расширенных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дверных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проемов,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лифтов,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локальное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понижение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стоек-барьеров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высоты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0,8 м; наличие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кресел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приспособлений)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341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умственной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отсталостью: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9BBA5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1029"/>
        </w:trPr>
        <w:tc>
          <w:tcPr>
            <w:tcW w:w="5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02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ind w:right="4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в ДОУ, осуществляющей образовательную деятельность по адаптированным основным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программам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умственной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отсталостью,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умеренной 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тяжелой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умственной отсталостью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3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1" w:after="0" w:line="240" w:lineRule="auto"/>
        <w:ind w:right="823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Анализсоответствия</w:t>
      </w:r>
      <w:proofErr w:type="spellEnd"/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материально-технических условий </w:t>
      </w:r>
      <w:proofErr w:type="spellStart"/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требованиямк</w:t>
      </w:r>
      <w:proofErr w:type="spellEnd"/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материально-техническому обеспечению</w:t>
      </w:r>
      <w:r w:rsidRPr="003566A0">
        <w:rPr>
          <w:rFonts w:ascii="Times New Roman" w:eastAsiaTheme="minorEastAsia" w:hAnsi="Times New Roman" w:cs="Times New Roman"/>
          <w:b/>
          <w:bCs/>
          <w:spacing w:val="-67"/>
          <w:sz w:val="28"/>
          <w:szCs w:val="28"/>
          <w:lang w:eastAsia="ru-RU"/>
        </w:rPr>
        <w:t xml:space="preserve"> </w:t>
      </w:r>
      <w:proofErr w:type="gramStart"/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программы(</w:t>
      </w:r>
      <w:proofErr w:type="gramEnd"/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учебно-методические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комплекты,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оборудование,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предметное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оснащение)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" w:after="1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206"/>
        <w:gridCol w:w="864"/>
        <w:gridCol w:w="877"/>
        <w:gridCol w:w="874"/>
        <w:gridCol w:w="876"/>
      </w:tblGrid>
      <w:tr w:rsidR="003566A0" w:rsidRPr="003566A0" w:rsidTr="00A1039A">
        <w:trPr>
          <w:trHeight w:val="481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07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342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168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Отсутствие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предписанийорганов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осуществляющих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государственный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надзор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сфере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(Управление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надзора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сфере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4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ind w:right="168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ind w:right="779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Соответствие материально-технических условий требованиям к материально-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техническому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обеспечению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ООП ДО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ДОО</w:t>
            </w:r>
          </w:p>
        </w:tc>
        <w:tc>
          <w:tcPr>
            <w:tcW w:w="3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48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материально-техническое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процесса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соответствует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программно-методическое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процесса,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учебно-методические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комплекты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отвечают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комплектности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учетом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достижения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целей 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планируемых результатов освоения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комплектов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развивающих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пособий</w:t>
            </w:r>
            <w:r w:rsidRPr="003566A0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образовательным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областям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учетом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воспитанников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комплектов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дидактических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демонстрационных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электронных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ресурсов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художественной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литературы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оснащены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развивающей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предметно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пространственной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средой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учитываются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индивидуальные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воспитанников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удовлетворены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качеством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методического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4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7" w:after="0" w:line="240" w:lineRule="auto"/>
              <w:ind w:right="168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7" w:after="0" w:line="240" w:lineRule="auto"/>
              <w:ind w:right="779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Соответствие материально-технических условий требованиям к материально-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техническому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обеспечению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АООП ДО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ДОО</w:t>
            </w:r>
          </w:p>
        </w:tc>
        <w:tc>
          <w:tcPr>
            <w:tcW w:w="3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70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1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материально-техническое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процесса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соответствует</w:t>
            </w:r>
            <w:r w:rsidRPr="003566A0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АООП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64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206"/>
        <w:gridCol w:w="864"/>
        <w:gridCol w:w="877"/>
        <w:gridCol w:w="874"/>
        <w:gridCol w:w="876"/>
      </w:tblGrid>
      <w:tr w:rsidR="003566A0" w:rsidRPr="003566A0" w:rsidTr="00A1039A">
        <w:trPr>
          <w:trHeight w:val="950"/>
        </w:trPr>
        <w:tc>
          <w:tcPr>
            <w:tcW w:w="5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20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16" w:lineRule="auto"/>
              <w:ind w:right="4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программно-методическое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процесса,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учебно-методические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комплекты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отвечают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комплектности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учетом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достижения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целей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планируемых результатов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освоения АООП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0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4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7" w:after="0" w:line="21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комплектов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развивающих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пособий</w:t>
            </w:r>
            <w:r w:rsidRPr="003566A0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образовательным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областям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учетом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воспитанников и направленности АООП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0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4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7" w:after="0" w:line="21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комплектов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дидактических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демонстрационных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материалов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соответствует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АООП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электронных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ресурсов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художественной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литературы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помещения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оснащены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развивающей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предметно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пространственной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средой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учтены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ОВЗ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удовлетворены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качеством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методического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94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2" w:after="0" w:line="240" w:lineRule="auto"/>
              <w:ind w:right="168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4" w:after="0" w:line="216" w:lineRule="auto"/>
              <w:ind w:right="59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Соответствие материально-технических условий требованиям к материально-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техническому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обеспечению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видов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воспитанников</w:t>
            </w:r>
          </w:p>
        </w:tc>
        <w:tc>
          <w:tcPr>
            <w:tcW w:w="3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2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70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16" w:lineRule="auto"/>
              <w:ind w:right="9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ДОУ предусмотрены условия для организации физкультурно-спортивной 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(наличие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физкультурного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зала,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бассейна, спортивная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площадка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т.д.)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0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16" w:lineRule="auto"/>
              <w:ind w:right="131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ДОУ предусмотрены условия для организации музыкальной деятельности (наличие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музыкального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зала)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0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16" w:lineRule="auto"/>
              <w:ind w:right="13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предусмотрены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активности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разнообразной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игровой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воспитанников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прогулке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(наличие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прогулочных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площадок)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предусмотрены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индивидуальной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воспитанниками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16" w:lineRule="auto"/>
              <w:ind w:right="9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предусмотрены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творческих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способностей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интересов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воспитанников (хореографический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зал,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изостудия)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4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right="168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right="342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34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70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1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Официальный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сайт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соответствует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нормативным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требованиям.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Является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маркетинговым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инструментом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учреждения, имеет режим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общения 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родителями.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72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1" w:after="0" w:line="240" w:lineRule="auto"/>
        <w:ind w:right="274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9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1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ОБЩИЙ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 качества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психолого-педагогических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условий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3" w:after="1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194"/>
        <w:gridCol w:w="3502"/>
      </w:tblGrid>
      <w:tr w:rsidR="003566A0" w:rsidRPr="003566A0" w:rsidTr="00A1039A">
        <w:trPr>
          <w:trHeight w:val="424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107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368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52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317"/>
        </w:trPr>
        <w:tc>
          <w:tcPr>
            <w:tcW w:w="543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194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2" w:after="0" w:line="256" w:lineRule="exact"/>
              <w:ind w:right="51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 до 3 баллов</w:t>
            </w:r>
          </w:p>
        </w:tc>
      </w:tr>
      <w:tr w:rsidR="003566A0" w:rsidRPr="003566A0" w:rsidTr="00A1039A">
        <w:trPr>
          <w:trHeight w:val="658"/>
        </w:trPr>
        <w:tc>
          <w:tcPr>
            <w:tcW w:w="543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94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Качество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психолого-педагогических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условий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дополнительных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психолого-педагогических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ОВЗ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6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1" w:after="2" w:line="240" w:lineRule="auto"/>
        <w:ind w:right="1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Анализ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основных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психолого-педагогических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условий</w:t>
      </w:r>
    </w:p>
    <w:tbl>
      <w:tblPr>
        <w:tblW w:w="0" w:type="auto"/>
        <w:tblInd w:w="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194"/>
        <w:gridCol w:w="876"/>
        <w:gridCol w:w="877"/>
        <w:gridCol w:w="874"/>
        <w:gridCol w:w="876"/>
      </w:tblGrid>
      <w:tr w:rsidR="003566A0" w:rsidRPr="003566A0" w:rsidTr="00A1039A">
        <w:trPr>
          <w:trHeight w:val="425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after="0" w:line="240" w:lineRule="auto"/>
              <w:ind w:right="107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after="0" w:line="240" w:lineRule="auto"/>
              <w:ind w:right="368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317"/>
        </w:trPr>
        <w:tc>
          <w:tcPr>
            <w:tcW w:w="543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1" w:after="2" w:line="240" w:lineRule="auto"/>
              <w:ind w:right="18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194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1" w:after="2" w:line="240" w:lineRule="auto"/>
              <w:ind w:right="18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53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53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53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53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754"/>
        </w:trPr>
        <w:tc>
          <w:tcPr>
            <w:tcW w:w="543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94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Уважение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взрослых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человеческому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достоинству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поддержка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положительной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самооценки,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уверенности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собственных возможностях 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способностях.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возрастным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особенностям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(недопустимость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искусственного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ускорения,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искусственного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замедления развития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детей).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Построение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ориентированного на интересы и возможности каждого ребенка и учитывающего социальную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ситуацию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Поддержка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взрослыми</w:t>
            </w:r>
            <w:r w:rsidRPr="003566A0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положительного,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доброжелательного</w:t>
            </w:r>
            <w:r w:rsidRPr="003566A0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отношения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другу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 друг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другом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видах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433"/>
                <w:tab w:val="left" w:pos="2911"/>
                <w:tab w:val="left" w:pos="3261"/>
                <w:tab w:val="left" w:pos="5438"/>
                <w:tab w:val="left" w:pos="6228"/>
                <w:tab w:val="left" w:pos="6561"/>
                <w:tab w:val="left" w:pos="8366"/>
                <w:tab w:val="left" w:pos="8937"/>
                <w:tab w:val="left" w:pos="9534"/>
              </w:tabs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Поддержка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инициативы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самостоятельности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детей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специфических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для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них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видах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702"/>
                <w:tab w:val="left" w:pos="2705"/>
                <w:tab w:val="left" w:pos="3688"/>
                <w:tab w:val="left" w:pos="5183"/>
                <w:tab w:val="left" w:pos="6040"/>
                <w:tab w:val="left" w:pos="7519"/>
                <w:tab w:val="left" w:pos="8941"/>
              </w:tabs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Возможность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выбора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детьми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материалов,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видов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активности,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участников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совместной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 и общения.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Защита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всех форм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психического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насилия.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Поддержка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(законных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представителей)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воспитании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охране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укреплении</w:t>
            </w:r>
            <w:r w:rsidRPr="003566A0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здоровья,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вовлечение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семей непосредственно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образовательную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6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1" w:after="0" w:line="240" w:lineRule="auto"/>
        <w:ind w:right="2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Анализкачества</w:t>
      </w:r>
      <w:proofErr w:type="spellEnd"/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дополнительных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психолого-педагогических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условий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детей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ОВЗ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8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10194"/>
        <w:gridCol w:w="876"/>
        <w:gridCol w:w="877"/>
        <w:gridCol w:w="874"/>
        <w:gridCol w:w="876"/>
      </w:tblGrid>
      <w:tr w:rsidR="003566A0" w:rsidRPr="003566A0" w:rsidTr="00A1039A">
        <w:trPr>
          <w:trHeight w:val="424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07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368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5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320"/>
        </w:trPr>
        <w:tc>
          <w:tcPr>
            <w:tcW w:w="543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194" w:type="dxa"/>
            <w:vMerge/>
            <w:tcBorders>
              <w:top w:val="nil"/>
              <w:left w:val="single" w:sz="4" w:space="0" w:color="000000"/>
              <w:bottom w:val="single" w:sz="48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56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56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56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56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752"/>
        </w:trPr>
        <w:tc>
          <w:tcPr>
            <w:tcW w:w="543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94" w:type="dxa"/>
            <w:tcBorders>
              <w:top w:val="single" w:sz="48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диагностики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коррекции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нарушений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ОВЗ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социальной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адаптации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right="4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ранней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коррекционной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психолого-педагогических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подходов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наиболее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подходящих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ОВЗ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языков,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общения</w:t>
            </w:r>
            <w:r w:rsidRPr="003566A0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условий,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максимальной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степени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способствующих получению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образования.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социального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ОВЗ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возможностей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инклюзивного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ОВЗ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6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1" w:after="0" w:line="240" w:lineRule="auto"/>
        <w:ind w:right="275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 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10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2" w:line="240" w:lineRule="auto"/>
        <w:ind w:right="1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ОБЩИЙ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proofErr w:type="spellStart"/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АНАЛИЗкачества</w:t>
      </w:r>
      <w:proofErr w:type="spellEnd"/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кадровых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условий</w:t>
      </w:r>
    </w:p>
    <w:tbl>
      <w:tblPr>
        <w:tblW w:w="0" w:type="auto"/>
        <w:tblInd w:w="4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2"/>
        <w:gridCol w:w="3271"/>
        <w:gridCol w:w="8364"/>
        <w:gridCol w:w="708"/>
        <w:gridCol w:w="851"/>
        <w:gridCol w:w="707"/>
        <w:gridCol w:w="664"/>
      </w:tblGrid>
      <w:tr w:rsidR="003566A0" w:rsidRPr="003566A0" w:rsidTr="00A1039A">
        <w:trPr>
          <w:trHeight w:val="479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09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8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2686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Индикаторные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482"/>
        </w:trPr>
        <w:tc>
          <w:tcPr>
            <w:tcW w:w="5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2" w:line="240" w:lineRule="auto"/>
              <w:ind w:right="18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2" w:line="240" w:lineRule="auto"/>
              <w:ind w:right="18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3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2" w:line="240" w:lineRule="auto"/>
              <w:ind w:right="18"/>
              <w:jc w:val="center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297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Укомплектованность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педагогическими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кадрами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/>
              <w:ind w:right="11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штата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позволяющего</w:t>
            </w:r>
            <w:r w:rsidRPr="003566A0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реализовывать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 ДО, АООП ДО, дополнительное образование, наличие специалистов, в т.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ч.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работы 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 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ОНР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5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полного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штата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(воспитателей)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АООП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8" w:lineRule="auto"/>
              <w:ind w:right="11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балл – наличие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менее 10% вакансий педагогов в штате, необходимом 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АООП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баллов – наличие более 10% вакансий педагогов в штате, необходимом 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АООП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242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2749"/>
              </w:tabs>
              <w:kinsoku w:val="0"/>
              <w:overflowPunct w:val="0"/>
              <w:autoSpaceDE w:val="0"/>
              <w:autoSpaceDN w:val="0"/>
              <w:adjustRightInd w:val="0"/>
              <w:spacing w:before="97" w:after="0" w:line="256" w:lineRule="auto"/>
              <w:ind w:right="5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Образовательный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ценз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кадров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50%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имеют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высшее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профессиональное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 w:line="278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50%</w:t>
            </w:r>
            <w:r w:rsidRPr="003566A0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имеют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высшее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профессиональное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1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балл – от 10 до 20% педагогов имеют высшее профессиональное образование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(или получают его)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8" w:lineRule="auto"/>
              <w:ind w:right="10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 баллов – менее 10% педагогов имеют высшее профессиональное образование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(или получают его)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222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734"/>
              </w:tabs>
              <w:kinsoku w:val="0"/>
              <w:overflowPunct w:val="0"/>
              <w:autoSpaceDE w:val="0"/>
              <w:autoSpaceDN w:val="0"/>
              <w:adjustRightInd w:val="0"/>
              <w:spacing w:before="97" w:after="0" w:line="256" w:lineRule="auto"/>
              <w:ind w:right="4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Уровень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квалификации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кадров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/>
              <w:ind w:right="8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 балла – не менее 70% педагогов имеют квалификационную категорию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70%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имеют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квалификационную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категорию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8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40%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имеют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квалификационную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категорию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(или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получают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ее)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баллов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менее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20%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имеют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квалификационную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категорию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(или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получают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15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602"/>
              </w:tabs>
              <w:kinsoku w:val="0"/>
              <w:overflowPunct w:val="0"/>
              <w:autoSpaceDE w:val="0"/>
              <w:autoSpaceDN w:val="0"/>
              <w:adjustRightInd w:val="0"/>
              <w:spacing w:before="97" w:after="0" w:line="259" w:lineRule="auto"/>
              <w:ind w:right="49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Дополнительное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профессиональное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педагогических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100%</w:t>
            </w:r>
            <w:r w:rsidRPr="003566A0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прошли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курсы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повышения</w:t>
            </w:r>
            <w:r w:rsidRPr="003566A0">
              <w:rPr>
                <w:rFonts w:ascii="Times New Roman" w:eastAsiaTheme="minorEastAsia" w:hAnsi="Times New Roman" w:cs="Times New Roman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квалификации</w:t>
            </w:r>
            <w:r w:rsidRPr="003566A0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объемах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сроки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90%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прошли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курсы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повышения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квалификации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64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4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2"/>
        <w:gridCol w:w="3271"/>
        <w:gridCol w:w="8364"/>
        <w:gridCol w:w="708"/>
        <w:gridCol w:w="851"/>
        <w:gridCol w:w="707"/>
        <w:gridCol w:w="664"/>
      </w:tblGrid>
      <w:tr w:rsidR="003566A0" w:rsidRPr="003566A0" w:rsidTr="00A1039A">
        <w:trPr>
          <w:trHeight w:val="170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работников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объемах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сроки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1"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</w:t>
            </w:r>
            <w:r w:rsidRPr="003566A0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</w:t>
            </w:r>
            <w:r w:rsidRPr="003566A0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90%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прошли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курсы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повышения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квалификации</w:t>
            </w:r>
            <w:r w:rsidRPr="003566A0">
              <w:rPr>
                <w:rFonts w:ascii="Times New Roman" w:eastAsiaTheme="minorEastAsia" w:hAnsi="Times New Roman" w:cs="Times New Roman"/>
                <w:spacing w:val="2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объемах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сроки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баллов</w:t>
            </w:r>
            <w:r w:rsidRPr="003566A0">
              <w:rPr>
                <w:rFonts w:ascii="Times New Roman" w:eastAsiaTheme="minorEastAsia" w:hAnsi="Times New Roman" w:cs="Times New Roman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менее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70%</w:t>
            </w:r>
            <w:r w:rsidRPr="003566A0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прошли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курсы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повышения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квалификации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объемах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7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Компетентность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кадров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Заполняется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показателями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«Карты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анализа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компетентности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педагогического работника»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(Таблица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210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Профессиональные</w:t>
            </w:r>
          </w:p>
          <w:p w:rsidR="003566A0" w:rsidRPr="003566A0" w:rsidRDefault="003566A0" w:rsidP="003566A0">
            <w:pPr>
              <w:widowControl w:val="0"/>
              <w:tabs>
                <w:tab w:val="left" w:pos="1602"/>
              </w:tabs>
              <w:kinsoku w:val="0"/>
              <w:overflowPunct w:val="0"/>
              <w:autoSpaceDE w:val="0"/>
              <w:autoSpaceDN w:val="0"/>
              <w:adjustRightInd w:val="0"/>
              <w:spacing w:before="22" w:after="0" w:line="256" w:lineRule="auto"/>
              <w:ind w:right="4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достижения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кадров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446"/>
              </w:tabs>
              <w:kinsoku w:val="0"/>
              <w:overflowPunct w:val="0"/>
              <w:autoSpaceDE w:val="0"/>
              <w:autoSpaceDN w:val="0"/>
              <w:adjustRightInd w:val="0"/>
              <w:spacing w:before="91" w:after="0"/>
              <w:ind w:right="11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566A0">
              <w:rPr>
                <w:rFonts w:ascii="Times New Roman" w:eastAsiaTheme="minorEastAsia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менее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80%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имеют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различные</w:t>
            </w:r>
            <w:r w:rsidRPr="003566A0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профессиональные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достижения</w:t>
            </w:r>
          </w:p>
          <w:p w:rsidR="003566A0" w:rsidRPr="003566A0" w:rsidRDefault="003566A0" w:rsidP="003566A0">
            <w:pPr>
              <w:widowControl w:val="0"/>
              <w:tabs>
                <w:tab w:val="left" w:pos="394"/>
                <w:tab w:val="left" w:pos="1179"/>
                <w:tab w:val="left" w:pos="1510"/>
                <w:tab w:val="left" w:pos="2295"/>
                <w:tab w:val="left" w:pos="2945"/>
                <w:tab w:val="left" w:pos="4169"/>
                <w:tab w:val="left" w:pos="5051"/>
                <w:tab w:val="left" w:pos="634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8" w:lineRule="auto"/>
              <w:ind w:right="5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балла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–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более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50%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имеют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различные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профессиональные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достижения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31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балл – профессиональные достижения имеют отдельные педагоги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баллов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имеют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профессиональных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достижений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72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right="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Карта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анализа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кадровых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условий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3" w:after="1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10349"/>
        <w:gridCol w:w="2126"/>
        <w:gridCol w:w="1559"/>
      </w:tblGrid>
      <w:tr w:rsidR="003566A0" w:rsidRPr="003566A0" w:rsidTr="00A1039A">
        <w:trPr>
          <w:trHeight w:val="7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right="9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N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right="117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auto"/>
              <w:ind w:right="454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Единица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</w:tr>
      <w:tr w:rsidR="003566A0" w:rsidRPr="003566A0" w:rsidTr="00A1039A">
        <w:trPr>
          <w:trHeight w:val="31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ind w:right="2519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Укомплектованность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педагогическими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кадрами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1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работников,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3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Методист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3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Старший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3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3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Музыкальный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3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Инструктор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3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дополнительного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3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3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3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8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Другие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8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ind w:right="9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ind w:right="2611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Образовательный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ценз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кадров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2734"/>
                <w:tab w:val="left" w:pos="3309"/>
                <w:tab w:val="left" w:pos="4861"/>
                <w:tab w:val="left" w:pos="6719"/>
                <w:tab w:val="left" w:pos="8209"/>
                <w:tab w:val="left" w:pos="945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вес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численности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работников,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имеющих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высшее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педагогической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направленности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(профиля)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5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2731"/>
                <w:tab w:val="left" w:pos="3304"/>
                <w:tab w:val="left" w:pos="4851"/>
                <w:tab w:val="left" w:pos="6713"/>
                <w:tab w:val="left" w:pos="8200"/>
                <w:tab w:val="left" w:pos="944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вес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численности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работников,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имеющих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среднее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профессиональное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педагогической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направленности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(профиля)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right="9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right="2554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квалификации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кадров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5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9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2842"/>
                <w:tab w:val="left" w:pos="3523"/>
                <w:tab w:val="left" w:pos="5178"/>
                <w:tab w:val="left" w:pos="7142"/>
                <w:tab w:val="left" w:pos="8737"/>
                <w:tab w:val="left" w:pos="998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вес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численности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работников,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которым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по</w:t>
            </w:r>
          </w:p>
          <w:p w:rsidR="003566A0" w:rsidRPr="003566A0" w:rsidRDefault="003566A0" w:rsidP="003566A0">
            <w:pPr>
              <w:widowControl w:val="0"/>
              <w:tabs>
                <w:tab w:val="left" w:pos="1580"/>
                <w:tab w:val="left" w:pos="2940"/>
                <w:tab w:val="left" w:pos="4225"/>
                <w:tab w:val="left" w:pos="6398"/>
                <w:tab w:val="left" w:pos="7700"/>
                <w:tab w:val="left" w:pos="8043"/>
                <w:tab w:val="left" w:pos="893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результатам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аттестации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присвоена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квалификационная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категория,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общей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численности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4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110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10349"/>
        <w:gridCol w:w="2126"/>
        <w:gridCol w:w="1559"/>
      </w:tblGrid>
      <w:tr w:rsidR="003566A0" w:rsidRPr="003566A0" w:rsidTr="00A1039A">
        <w:trPr>
          <w:trHeight w:val="27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работников,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Высшая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квалификационная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right="48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Первая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квалификационная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8" w:lineRule="exact"/>
              <w:ind w:right="48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занимаемой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right="48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27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right="117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Непрерывность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профессионального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кадров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66A0" w:rsidRPr="003566A0" w:rsidTr="00A1039A">
        <w:trPr>
          <w:trHeight w:val="122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 вес численности 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работников, прошедших за последние 3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года повышение квалификации/профессиональную переподготовку по профилю педагогической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осуществляемой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численности педагогических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работников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48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7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633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Численность/удельный</w:t>
            </w:r>
            <w:r w:rsidRPr="003566A0">
              <w:rPr>
                <w:rFonts w:ascii="Times New Roman" w:eastAsiaTheme="minorEastAsia" w:hAnsi="Times New Roman" w:cs="Times New Roman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вес</w:t>
            </w:r>
            <w:r w:rsidRPr="003566A0">
              <w:rPr>
                <w:rFonts w:ascii="Times New Roman" w:eastAsiaTheme="minorEastAsia" w:hAnsi="Times New Roman" w:cs="Times New Roman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численности</w:t>
            </w:r>
            <w:r w:rsidRPr="003566A0">
              <w:rPr>
                <w:rFonts w:ascii="Times New Roman" w:eastAsiaTheme="minorEastAsia" w:hAnsi="Times New Roman" w:cs="Times New Roman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работников,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прошедших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квалификации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дополнительным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программам профессионального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485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8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21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Карта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анализа профессиональной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компетентности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педагогического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работника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1119"/>
        <w:gridCol w:w="916"/>
        <w:gridCol w:w="1002"/>
        <w:gridCol w:w="904"/>
        <w:gridCol w:w="1058"/>
      </w:tblGrid>
      <w:tr w:rsidR="003566A0" w:rsidRPr="003566A0" w:rsidTr="00A1039A">
        <w:trPr>
          <w:trHeight w:val="482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27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415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479"/>
        </w:trPr>
        <w:tc>
          <w:tcPr>
            <w:tcW w:w="7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1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47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8" w:space="0" w:color="FFFFFF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8" w:space="0" w:color="FFFFFF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ind w:right="4146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Трудовые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90"/>
        </w:trPr>
        <w:tc>
          <w:tcPr>
            <w:tcW w:w="706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19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разработке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основной</w:t>
            </w:r>
            <w:r w:rsidRPr="003566A0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федеральным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государственным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образовательным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Pr="003566A0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стандартом</w:t>
              </w:r>
              <w:r w:rsidRPr="003566A0">
                <w:rPr>
                  <w:rFonts w:ascii="Times New Roman" w:eastAsiaTheme="minorEastAsia" w:hAnsi="Times New Roman" w:cs="Times New Roman"/>
                  <w:spacing w:val="-2"/>
                  <w:sz w:val="24"/>
                  <w:szCs w:val="24"/>
                  <w:lang w:eastAsia="ru-RU"/>
                </w:rPr>
                <w:t xml:space="preserve"> </w:t>
              </w:r>
            </w:hyperlink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40"/>
        </w:trPr>
        <w:tc>
          <w:tcPr>
            <w:tcW w:w="706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119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6" w:lineRule="auto"/>
              <w:ind w:right="5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 в создании безопасной и психологически комфортной образовательной среды 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 через обеспечение безопасности жизни детей, поддержание эмоционального благополучия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 пребывания 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 организации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37"/>
        </w:trPr>
        <w:tc>
          <w:tcPr>
            <w:tcW w:w="706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119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6" w:lineRule="auto"/>
              <w:ind w:right="5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Планирование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группе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раннего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и/или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дошкольного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возраста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федеральными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государственными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стандартами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основными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образовательными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программами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92"/>
        </w:trPr>
        <w:tc>
          <w:tcPr>
            <w:tcW w:w="706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119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проведение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педагогического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мониторинга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освоения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 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раннего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и/или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возраста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37"/>
        </w:trPr>
        <w:tc>
          <w:tcPr>
            <w:tcW w:w="706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119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6" w:lineRule="auto"/>
              <w:ind w:right="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 в планировании и корректировке образовательных задач (совместно с психологом и другими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специалистами) по результатам мониторинга с учетом индивидуальных особенностей развития каждого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раннего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и/или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дошкольного возраста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40"/>
        </w:trPr>
        <w:tc>
          <w:tcPr>
            <w:tcW w:w="706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119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6" w:lineRule="auto"/>
              <w:ind w:right="5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педагогических рекомендаций специалистов (психолога, логопеда, дефектолога и др.) в работе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испытывающими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трудности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освоении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программы,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также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особыми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образовательными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потребностями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38"/>
        </w:trPr>
        <w:tc>
          <w:tcPr>
            <w:tcW w:w="706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119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6" w:lineRule="auto"/>
              <w:ind w:right="5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профессионально значимых компетенций, необходимых для решения образовательных задач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 детей раннего и дошкольного возраста с учетом особенностей возрастных и индивидуальных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особенностей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43"/>
        </w:trPr>
        <w:tc>
          <w:tcPr>
            <w:tcW w:w="706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1119" w:type="dxa"/>
            <w:tcBorders>
              <w:top w:val="single" w:sz="48" w:space="0" w:color="FFFFFF"/>
              <w:left w:val="single" w:sz="4" w:space="0" w:color="000000"/>
              <w:bottom w:val="single" w:sz="48" w:space="0" w:color="FFFFFF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психологической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готовности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школьному</w:t>
            </w:r>
            <w:r w:rsidRPr="003566A0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обучению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340"/>
        </w:trPr>
        <w:tc>
          <w:tcPr>
            <w:tcW w:w="706" w:type="dxa"/>
            <w:tcBorders>
              <w:top w:val="single" w:sz="48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1119" w:type="dxa"/>
            <w:tcBorders>
              <w:top w:val="single" w:sz="48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6" w:lineRule="auto"/>
              <w:ind w:right="5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 позитивного психологического климата в группе и условий для доброжелательных отношений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принадлежащими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национально-культурным,</w:t>
            </w:r>
            <w:r w:rsidRPr="003566A0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религиозным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общностям и социальным слоям, а также с различными (в том числе ограниченными) возможностями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16"/>
          <w:szCs w:val="16"/>
          <w:lang w:eastAsia="ru-RU"/>
        </w:rPr>
        <w:sectPr w:rsidR="003566A0" w:rsidRPr="003566A0">
          <w:pgSz w:w="16840" w:h="11910" w:orient="landscape"/>
          <w:pgMar w:top="64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1119"/>
        <w:gridCol w:w="916"/>
        <w:gridCol w:w="1002"/>
        <w:gridCol w:w="904"/>
        <w:gridCol w:w="1058"/>
      </w:tblGrid>
      <w:tr w:rsidR="003566A0" w:rsidRPr="003566A0" w:rsidTr="00A1039A">
        <w:trPr>
          <w:trHeight w:val="130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ind w:right="5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осуществляемых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раннем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возрасте: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предметной,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познавательно-исследовательской,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(ролевой,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режиссерской,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правилом),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продуктивной;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конструирования, создания широких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возможностей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 свободной игры детей, в том числе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игрового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времени и пространства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конструктивного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взаимодействия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видах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деятельности,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создание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условий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свободного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выбора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деятельности,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участников совместной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материалов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ind w:right="4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Активное использование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недирективной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помощи и поддержка детской инициативы и самостоятельности в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 видах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процесса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основе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непосредственного</w:t>
            </w:r>
            <w:r w:rsidRPr="003566A0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общения</w:t>
            </w:r>
            <w:r w:rsidRPr="003566A0">
              <w:rPr>
                <w:rFonts w:ascii="Times New Roman" w:eastAsiaTheme="minorEastAsia" w:hAnsi="Times New Roman" w:cs="Times New Roman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каждым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ребенком</w:t>
            </w:r>
            <w:r w:rsidRPr="003566A0">
              <w:rPr>
                <w:rFonts w:ascii="Times New Roman" w:eastAsiaTheme="minorEastAsia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учетом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потребностей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40" w:lineRule="auto"/>
              <w:ind w:right="414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Необходимые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30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6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6" w:after="0" w:line="240" w:lineRule="auto"/>
              <w:ind w:right="6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Организовывать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осуществляемые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раннем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возрасте: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предметная,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познавательно-исследовательская, игра (ролевая, режиссерская, с правилом), продуктивная;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конструирование, создания широких возможностей для развития свободной игры детей, в том числе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игрового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времени и пространства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методы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физического,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познавательного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личностного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раннего</w:t>
            </w:r>
            <w:r w:rsidRPr="003566A0">
              <w:rPr>
                <w:rFonts w:ascii="Times New Roman" w:eastAsiaTheme="minorEastAsia" w:hAnsi="Times New Roman" w:cs="Times New Roman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дошкольного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 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ind w:right="5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методы и средства анализа психолого-педагогического мониторинга, позволяющие оценить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необходимых для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дальнейшего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следующих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уровнях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всеми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видами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развивающих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деятельностей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дошкольника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(игровой,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продуктивной,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познавательно-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исследовательской)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right="5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Выстраивать партнерское взаимодействие с родителями (законными представителями) детей раннего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средства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психолого-педагогического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просвещения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03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ИКТ-компетентностями,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необходимыми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достаточными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планирования,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реализации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 с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 раннего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дошкольного возраста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16"/>
          <w:szCs w:val="16"/>
          <w:lang w:eastAsia="ru-RU"/>
        </w:rPr>
        <w:sectPr w:rsidR="003566A0" w:rsidRPr="003566A0">
          <w:pgSz w:w="16840" w:h="11910" w:orient="landscape"/>
          <w:pgMar w:top="720" w:right="440" w:bottom="860" w:left="460" w:header="720" w:footer="720" w:gutter="0"/>
          <w:cols w:space="720"/>
          <w:noEndnote/>
        </w:sect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6"/>
        <w:gridCol w:w="11119"/>
        <w:gridCol w:w="916"/>
        <w:gridCol w:w="1002"/>
        <w:gridCol w:w="904"/>
        <w:gridCol w:w="1058"/>
      </w:tblGrid>
      <w:tr w:rsidR="003566A0" w:rsidRPr="003566A0" w:rsidTr="00A1039A">
        <w:trPr>
          <w:trHeight w:val="48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ind w:right="414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Необходимые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Специфика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дошкольного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особенностей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раннего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возраста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</w:t>
            </w:r>
            <w:r w:rsidRPr="003566A0">
              <w:rPr>
                <w:rFonts w:ascii="Times New Roman" w:eastAsiaTheme="minorEastAsia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психологические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подходы: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культурно-исторический,</w:t>
            </w:r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деятельностный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личностный;</w:t>
            </w:r>
            <w:r w:rsidRPr="003566A0">
              <w:rPr>
                <w:rFonts w:ascii="Times New Roman" w:eastAsiaTheme="minorEastAsia" w:hAnsi="Times New Roman" w:cs="Times New Roman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основы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педагогики,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включая классические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системы дошкольного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закономерности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раннем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возрасте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6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6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становления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детских деятельностей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раннем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возрасте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53"/>
        </w:trPr>
        <w:tc>
          <w:tcPr>
            <w:tcW w:w="70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4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11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4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физического,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познавательного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личностного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раннего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дошкольного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возраста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Современные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тенденции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ind w:right="415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Другие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Соблюдение</w:t>
            </w:r>
            <w:r w:rsidRPr="003566A0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правовых,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нравственных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этических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норм,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этики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3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16"/>
          <w:szCs w:val="16"/>
          <w:lang w:eastAsia="ru-RU"/>
        </w:rPr>
        <w:sectPr w:rsidR="003566A0" w:rsidRPr="003566A0">
          <w:pgSz w:w="16840" w:h="11910" w:orient="landscape"/>
          <w:pgMar w:top="72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Карта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анализа профессиональных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достижений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педагогов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0" w:type="auto"/>
        <w:tblInd w:w="2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9784"/>
        <w:gridCol w:w="1534"/>
        <w:gridCol w:w="2655"/>
      </w:tblGrid>
      <w:tr w:rsidR="003566A0" w:rsidRPr="003566A0" w:rsidTr="00A1039A">
        <w:trPr>
          <w:trHeight w:val="9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N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52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ind w:right="4228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4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ind w:right="142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</w:tr>
      <w:tr w:rsidR="003566A0" w:rsidRPr="003566A0" w:rsidTr="00A1039A">
        <w:trPr>
          <w:trHeight w:val="45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отраслевых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наград,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званий,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ученых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степеней</w:t>
            </w:r>
          </w:p>
        </w:tc>
        <w:tc>
          <w:tcPr>
            <w:tcW w:w="4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5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 педагогов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грамот:</w:t>
            </w:r>
          </w:p>
        </w:tc>
        <w:tc>
          <w:tcPr>
            <w:tcW w:w="4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уровня</w:t>
            </w:r>
          </w:p>
        </w:tc>
        <w:tc>
          <w:tcPr>
            <w:tcW w:w="4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Регионального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уровня</w:t>
            </w:r>
          </w:p>
        </w:tc>
        <w:tc>
          <w:tcPr>
            <w:tcW w:w="4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5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Всероссийского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уровня</w:t>
            </w:r>
          </w:p>
        </w:tc>
        <w:tc>
          <w:tcPr>
            <w:tcW w:w="4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5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Транслирование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педагогических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коллективах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опыта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результатов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том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числе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инновационной,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на:</w:t>
            </w:r>
          </w:p>
        </w:tc>
        <w:tc>
          <w:tcPr>
            <w:tcW w:w="4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Муниципальном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уровне</w:t>
            </w:r>
          </w:p>
        </w:tc>
        <w:tc>
          <w:tcPr>
            <w:tcW w:w="4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Региональном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уровне</w:t>
            </w:r>
          </w:p>
        </w:tc>
        <w:tc>
          <w:tcPr>
            <w:tcW w:w="4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Всероссийском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уровне</w:t>
            </w:r>
          </w:p>
        </w:tc>
        <w:tc>
          <w:tcPr>
            <w:tcW w:w="4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профессиональных конкурсах: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3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17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призеров/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28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 от принявших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участие</w:t>
            </w:r>
            <w:r w:rsidRPr="003566A0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конкурсах</w:t>
            </w:r>
          </w:p>
        </w:tc>
      </w:tr>
      <w:tr w:rsidR="003566A0" w:rsidRPr="003566A0" w:rsidTr="00A1039A">
        <w:trPr>
          <w:trHeight w:val="4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уровня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Регионального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уровня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9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Всероссийского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уровня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  <w:sectPr w:rsidR="003566A0" w:rsidRPr="003566A0">
          <w:pgSz w:w="16840" w:h="11910" w:orient="landscape"/>
          <w:pgMar w:top="6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1" w:after="0" w:line="240" w:lineRule="auto"/>
        <w:ind w:right="26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 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11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Анализкачества</w:t>
      </w:r>
      <w:proofErr w:type="spellEnd"/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развивающей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предметно-пространственной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среды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" w:after="1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10176"/>
        <w:gridCol w:w="897"/>
        <w:gridCol w:w="874"/>
        <w:gridCol w:w="874"/>
        <w:gridCol w:w="869"/>
      </w:tblGrid>
      <w:tr w:rsidR="003566A0" w:rsidRPr="003566A0" w:rsidTr="00A1039A">
        <w:trPr>
          <w:trHeight w:val="350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36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40" w:lineRule="auto"/>
              <w:ind w:right="203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36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40" w:lineRule="auto"/>
              <w:ind w:right="305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282"/>
        </w:trPr>
        <w:tc>
          <w:tcPr>
            <w:tcW w:w="636" w:type="dxa"/>
            <w:vMerge/>
            <w:tcBorders>
              <w:top w:val="nil"/>
              <w:left w:val="single" w:sz="4" w:space="0" w:color="000000"/>
              <w:bottom w:val="single" w:sz="36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0176" w:type="dxa"/>
            <w:vMerge/>
            <w:tcBorders>
              <w:top w:val="nil"/>
              <w:left w:val="single" w:sz="4" w:space="0" w:color="000000"/>
              <w:bottom w:val="single" w:sz="36" w:space="0" w:color="DBE4F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1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 w:after="0" w:line="248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 w:after="0" w:line="248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 w:after="0" w:line="248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 w:after="0" w:line="248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653"/>
        </w:trPr>
        <w:tc>
          <w:tcPr>
            <w:tcW w:w="636" w:type="dxa"/>
            <w:tcBorders>
              <w:top w:val="single" w:sz="36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0176" w:type="dxa"/>
            <w:tcBorders>
              <w:top w:val="single" w:sz="36" w:space="0" w:color="DBE4F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8" w:after="0" w:line="240" w:lineRule="auto"/>
              <w:ind w:right="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ДО,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АООП,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дополнительным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общеразвивающим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программам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дошкольного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8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ind w:right="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материально-техническим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медико-социальным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пребывания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согласно действующим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СанПиН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4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возрастным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возможностям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9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40" w:lineRule="auto"/>
              <w:ind w:right="305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Насыщенность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среды</w:t>
            </w:r>
          </w:p>
        </w:tc>
        <w:tc>
          <w:tcPr>
            <w:tcW w:w="3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94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ind w:right="5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пространств (зон), обеспечивающих игровую, познавательную, исследовательскую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творческую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активность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воспитанников,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экспериментирование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доступными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детям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материалами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песком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водой)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278"/>
                <w:tab w:val="left" w:pos="2977"/>
                <w:tab w:val="left" w:pos="4699"/>
                <w:tab w:val="left" w:pos="6250"/>
                <w:tab w:val="left" w:pos="7483"/>
                <w:tab w:val="left" w:pos="8677"/>
                <w:tab w:val="left" w:pos="10001"/>
              </w:tabs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right="5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пространства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двигательной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активности,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развитие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крупной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моторики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спортивным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игровым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оборудованием,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спортивным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сооружением)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9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пространства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мелкой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моторики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ind w:right="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материалов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полностью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подготовленных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продуктивной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деятельности,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также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места для размещения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продуктов 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94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right="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материалов и предметов для организации театрализованной деятельности, изготовление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атрибутов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детьми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9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40" w:lineRule="auto"/>
              <w:ind w:right="305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Трансформируемость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пространства</w:t>
            </w:r>
          </w:p>
        </w:tc>
        <w:tc>
          <w:tcPr>
            <w:tcW w:w="3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4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66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0" w:after="0" w:line="240" w:lineRule="auto"/>
              <w:ind w:right="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Предметы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среды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легкие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безопасные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(столы,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стулья,</w:t>
            </w:r>
            <w:r w:rsidRPr="003566A0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мягкие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игровые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модули, коврики, ширмы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т. д.)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94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ind w:right="5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возможности легкого преобразования игровой, продуктивной и прочей деятельности,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самостоятельной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игры: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доступность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атрибутов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9" w:after="0" w:line="240" w:lineRule="auto"/>
              <w:ind w:right="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места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презентации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как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плоскостных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(изображения),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так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объемных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(модели,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поделки, конструкции)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640" w:right="440" w:bottom="643" w:left="460" w:header="720" w:footer="720" w:gutter="0"/>
          <w:cols w:space="720"/>
          <w:noEndnote/>
        </w:sectPr>
      </w:pPr>
    </w:p>
    <w:tbl>
      <w:tblPr>
        <w:tblW w:w="0" w:type="auto"/>
        <w:tblInd w:w="7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10176"/>
        <w:gridCol w:w="894"/>
        <w:gridCol w:w="873"/>
        <w:gridCol w:w="875"/>
        <w:gridCol w:w="873"/>
      </w:tblGrid>
      <w:tr w:rsidR="003566A0" w:rsidRPr="003566A0" w:rsidTr="00A1039A">
        <w:trPr>
          <w:trHeight w:val="39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right="305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Полифункциональность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материалов</w:t>
            </w:r>
          </w:p>
        </w:tc>
        <w:tc>
          <w:tcPr>
            <w:tcW w:w="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121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ind w:right="4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полифункциональных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обладающих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жестко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закрепленным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крепления)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пригодных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разных видах детской активности (в том числе в качестве предметов – заместителей в детской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игре)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ind w:right="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Возможность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разнообразного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использования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различных</w:t>
            </w:r>
            <w:r w:rsidRPr="003566A0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составляющих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предметной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среды,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например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мебели, матов, мягких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модулей, ширм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т. д.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9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right="305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Вариативность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среды</w:t>
            </w:r>
          </w:p>
        </w:tc>
        <w:tc>
          <w:tcPr>
            <w:tcW w:w="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38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материалов,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игрушек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ООП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(раздел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РППС)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ind w:right="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Периодическая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сменяемость</w:t>
            </w:r>
            <w:r w:rsidRPr="003566A0">
              <w:rPr>
                <w:rFonts w:ascii="Times New Roman" w:eastAsiaTheme="minorEastAsia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игрового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материала,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появление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новых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предметов,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стимулирующих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игровую,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двигательную,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познавательную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исследовательскую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активность детей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9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ind w:right="3051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Доступность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среды</w:t>
            </w:r>
          </w:p>
        </w:tc>
        <w:tc>
          <w:tcPr>
            <w:tcW w:w="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66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0" w:line="240" w:lineRule="auto"/>
              <w:ind w:right="12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Доступность для воспитанников, в том числе детей с ОВЗ и детей – инвалидов, всех помещений,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где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осуществляется образовательная деятельность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ind w:right="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Свободный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доступ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ОВЗ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игрушкам,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играм,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материалам,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пособиям,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обеспечивающим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 детской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активности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88"/>
        </w:trPr>
        <w:tc>
          <w:tcPr>
            <w:tcW w:w="6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Исправность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сохранность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4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5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5" w:after="0" w:line="240" w:lineRule="auto"/>
              <w:ind w:right="3052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Безопасность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среды</w:t>
            </w:r>
          </w:p>
        </w:tc>
        <w:tc>
          <w:tcPr>
            <w:tcW w:w="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5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общая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оценка -</w:t>
            </w:r>
          </w:p>
        </w:tc>
      </w:tr>
      <w:tr w:rsidR="003566A0" w:rsidRPr="003566A0" w:rsidTr="00A1039A">
        <w:trPr>
          <w:trHeight w:val="666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ind w:right="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всех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элементов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обеспечению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надежности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использования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4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35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72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275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 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12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87" w:after="0" w:line="240" w:lineRule="auto"/>
        <w:ind w:right="16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(динамики)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освоения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детьми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содержания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ООП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ДО,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АООП ДО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"/>
        <w:gridCol w:w="752"/>
        <w:gridCol w:w="2062"/>
        <w:gridCol w:w="6858"/>
        <w:gridCol w:w="567"/>
        <w:gridCol w:w="570"/>
        <w:gridCol w:w="567"/>
        <w:gridCol w:w="567"/>
        <w:gridCol w:w="567"/>
        <w:gridCol w:w="569"/>
      </w:tblGrid>
      <w:tr w:rsidR="003566A0" w:rsidRPr="003566A0" w:rsidTr="00A1039A">
        <w:trPr>
          <w:trHeight w:val="755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3050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34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474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 соответствия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(%)</w:t>
            </w:r>
          </w:p>
        </w:tc>
      </w:tr>
      <w:tr w:rsidR="003566A0" w:rsidRPr="003566A0" w:rsidTr="00A1039A">
        <w:trPr>
          <w:trHeight w:val="756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9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9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начало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учебного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9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конец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учебного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3566A0" w:rsidRPr="003566A0" w:rsidTr="00A1039A">
        <w:trPr>
          <w:trHeight w:val="470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9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</w:p>
        </w:tc>
      </w:tr>
      <w:tr w:rsidR="003566A0" w:rsidRPr="003566A0" w:rsidTr="00A1039A">
        <w:trPr>
          <w:trHeight w:val="479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right="239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Основная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часть</w:t>
            </w: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3" w:after="0" w:line="247" w:lineRule="auto"/>
              <w:ind w:right="77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овладения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необходимыми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навыками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умениями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 образовательным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областям</w:t>
            </w:r>
          </w:p>
        </w:tc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auto"/>
              <w:ind w:right="7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«Социально-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развитие»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Социализация,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общения,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нравственное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81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Ребенок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семье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обществе,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патриотическое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Самообслуживание,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самостоятельность,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трудовое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79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2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auto"/>
              <w:ind w:right="64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«Познавательное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развитие»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познавательно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исследовательской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1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Приобщение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социокультурным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ценностям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1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элементарных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математических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2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Ознакомление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59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auto"/>
              <w:ind w:right="453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«Речевое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развитие»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Речевое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45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Художественная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1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Приобщение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искусству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640" w:right="440" w:bottom="631" w:left="460" w:header="720" w:footer="720" w:gutter="0"/>
          <w:cols w:space="720"/>
          <w:noEndnote/>
        </w:sectPr>
      </w:pPr>
    </w:p>
    <w:tbl>
      <w:tblPr>
        <w:tblW w:w="0" w:type="auto"/>
        <w:tblInd w:w="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6"/>
        <w:gridCol w:w="752"/>
        <w:gridCol w:w="2062"/>
        <w:gridCol w:w="6858"/>
        <w:gridCol w:w="567"/>
        <w:gridCol w:w="570"/>
        <w:gridCol w:w="567"/>
        <w:gridCol w:w="567"/>
        <w:gridCol w:w="567"/>
        <w:gridCol w:w="569"/>
      </w:tblGrid>
      <w:tr w:rsidR="003566A0" w:rsidRPr="003566A0" w:rsidTr="00A1039A">
        <w:trPr>
          <w:trHeight w:val="662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«Художественно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" w:after="0" w:line="256" w:lineRule="auto"/>
              <w:ind w:right="209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– эстетическое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развитие»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Изобразительная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2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Конструктивно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модельная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1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Музыкальная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959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auto"/>
              <w:ind w:right="29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«Физическое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развитие»</w:t>
            </w: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59" w:lineRule="auto"/>
              <w:ind w:right="58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начальных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здоровом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2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6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6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Физическая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10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3" w:after="0" w:line="247" w:lineRule="auto"/>
              <w:ind w:right="212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Вариативная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часть</w:t>
            </w:r>
          </w:p>
        </w:tc>
        <w:tc>
          <w:tcPr>
            <w:tcW w:w="9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(региональный,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климатический,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приоритетное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направление)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199"/>
        </w:trPr>
        <w:tc>
          <w:tcPr>
            <w:tcW w:w="8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9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Национально-культурный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91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right="24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Коррекцио</w:t>
            </w:r>
            <w:proofErr w:type="spellEnd"/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0" w:lineRule="atLeast"/>
              <w:ind w:right="50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нный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630"/>
                <w:tab w:val="left" w:pos="3765"/>
                <w:tab w:val="left" w:pos="5520"/>
                <w:tab w:val="left" w:pos="6072"/>
                <w:tab w:val="left" w:pos="8417"/>
              </w:tabs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ind w:right="58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образовательной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по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профессиональной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коррекции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нарушений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речи детей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ТНР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(для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групп, реализующих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АООП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72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right="16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Анализ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87" w:after="0" w:line="242" w:lineRule="auto"/>
        <w:ind w:right="1729"/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 (динамики) освоения детьми содержания дополнительных общеразвивающих программ</w:t>
      </w:r>
      <w:r w:rsidRPr="003566A0">
        <w:rPr>
          <w:rFonts w:ascii="Times New Roman" w:eastAsiaTheme="minorEastAsia" w:hAnsi="Times New Roman" w:cs="Times New Roman"/>
          <w:b/>
          <w:bCs/>
          <w:spacing w:val="-67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  <w:lang w:eastAsia="ru-RU"/>
        </w:rPr>
        <w:t>(заполняется</w:t>
      </w:r>
      <w:r w:rsidRPr="003566A0">
        <w:rPr>
          <w:rFonts w:ascii="Times New Roman" w:eastAsiaTheme="minorEastAsia" w:hAnsi="Times New Roman" w:cs="Times New Roman"/>
          <w:b/>
          <w:bCs/>
          <w:color w:val="FF0000"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  <w:lang w:eastAsia="ru-RU"/>
        </w:rPr>
        <w:t>2 раза</w:t>
      </w:r>
      <w:r w:rsidRPr="003566A0">
        <w:rPr>
          <w:rFonts w:ascii="Times New Roman" w:eastAsiaTheme="minorEastAsia" w:hAnsi="Times New Roman" w:cs="Times New Roman"/>
          <w:b/>
          <w:bCs/>
          <w:color w:val="FF0000"/>
          <w:spacing w:val="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b/>
          <w:bCs/>
          <w:color w:val="FF0000"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  <w:lang w:eastAsia="ru-RU"/>
        </w:rPr>
        <w:t>год,</w:t>
      </w:r>
      <w:r w:rsidRPr="003566A0">
        <w:rPr>
          <w:rFonts w:ascii="Times New Roman" w:eastAsiaTheme="minorEastAsia" w:hAnsi="Times New Roman" w:cs="Times New Roman"/>
          <w:b/>
          <w:bCs/>
          <w:color w:val="FF0000"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  <w:lang w:eastAsia="ru-RU"/>
        </w:rPr>
        <w:t>затем проводится</w:t>
      </w:r>
      <w:r w:rsidRPr="003566A0">
        <w:rPr>
          <w:rFonts w:ascii="Times New Roman" w:eastAsiaTheme="minorEastAsia" w:hAnsi="Times New Roman" w:cs="Times New Roman"/>
          <w:b/>
          <w:bCs/>
          <w:color w:val="FF0000"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  <w:lang w:eastAsia="ru-RU"/>
        </w:rPr>
        <w:t>сравнительный</w:t>
      </w:r>
      <w:r w:rsidRPr="003566A0">
        <w:rPr>
          <w:rFonts w:ascii="Times New Roman" w:eastAsiaTheme="minorEastAsia" w:hAnsi="Times New Roman" w:cs="Times New Roman"/>
          <w:b/>
          <w:bCs/>
          <w:color w:val="FF0000"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  <w:lang w:eastAsia="ru-RU"/>
        </w:rPr>
        <w:t>анализ)</w:t>
      </w:r>
    </w:p>
    <w:tbl>
      <w:tblPr>
        <w:tblW w:w="0" w:type="auto"/>
        <w:tblInd w:w="3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"/>
        <w:gridCol w:w="3106"/>
        <w:gridCol w:w="2693"/>
        <w:gridCol w:w="5630"/>
        <w:gridCol w:w="775"/>
        <w:gridCol w:w="904"/>
        <w:gridCol w:w="902"/>
        <w:gridCol w:w="902"/>
      </w:tblGrid>
      <w:tr w:rsidR="003566A0" w:rsidRPr="003566A0" w:rsidTr="00A1039A">
        <w:trPr>
          <w:trHeight w:val="479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8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7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  <w:tc>
          <w:tcPr>
            <w:tcW w:w="5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Индикаторные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542"/>
        </w:trPr>
        <w:tc>
          <w:tcPr>
            <w:tcW w:w="3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7" w:after="0" w:line="242" w:lineRule="auto"/>
              <w:ind w:right="1729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"/>
                <w:szCs w:val="2"/>
                <w:lang w:eastAsia="ru-RU"/>
              </w:rPr>
            </w:pPr>
          </w:p>
        </w:tc>
        <w:tc>
          <w:tcPr>
            <w:tcW w:w="579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7" w:after="0" w:line="242" w:lineRule="auto"/>
              <w:ind w:right="1729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"/>
                <w:szCs w:val="2"/>
                <w:lang w:eastAsia="ru-RU"/>
              </w:rPr>
            </w:pPr>
          </w:p>
        </w:tc>
        <w:tc>
          <w:tcPr>
            <w:tcW w:w="56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7" w:after="0" w:line="242" w:lineRule="auto"/>
              <w:ind w:right="1729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"/>
                <w:szCs w:val="2"/>
                <w:lang w:eastAsia="ru-RU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7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298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auto"/>
              <w:ind w:right="13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Теоретические знания (по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основным разделам учебно-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тематического плана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программы)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auto"/>
              <w:ind w:right="3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теоретических знаний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ребёнка</w:t>
            </w:r>
            <w:r w:rsidRPr="003566A0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программным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требованиям;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numPr>
                <w:ilvl w:val="0"/>
                <w:numId w:val="13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hanging="18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3"/>
              </w:numPr>
              <w:tabs>
                <w:tab w:val="left" w:pos="32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2" w:right="5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объём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усвоенных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составляет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½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объёма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знаний,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предусмотренных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программой;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3"/>
              </w:numPr>
              <w:tabs>
                <w:tab w:val="left" w:pos="327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2" w:right="5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объём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усвоенных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составляет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½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объёма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знаний,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предусмотренных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программой;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3"/>
              </w:numPr>
              <w:tabs>
                <w:tab w:val="left" w:pos="27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2" w:right="5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ребёнок освоил практически весь объём знаний,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предусмотренных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566A0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конкретный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период.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85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56" w:lineRule="auto"/>
              <w:ind w:right="66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Владение специальной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терминологией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59" w:lineRule="auto"/>
              <w:ind w:right="108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Осмысление 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правильность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специальной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терминологии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numPr>
                <w:ilvl w:val="0"/>
                <w:numId w:val="12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before="92"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знает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терминов;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2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знает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термины;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2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2" w:right="137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знает все термины, но не применяет;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знает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термины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умеет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применять.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24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59" w:lineRule="auto"/>
              <w:ind w:right="29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Практические умения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навыки, предусмотренные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программой (по основным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разделам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учебно-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тематического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59" w:lineRule="auto"/>
              <w:ind w:right="18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практических умений и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навыков программным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требованиям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numPr>
                <w:ilvl w:val="0"/>
                <w:numId w:val="11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ind w:hanging="18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1"/>
              </w:numPr>
              <w:tabs>
                <w:tab w:val="left" w:pos="43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2" w:right="5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ребёнок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овладел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½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объёма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предусмотренных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умений 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навыков;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1"/>
              </w:numPr>
              <w:tabs>
                <w:tab w:val="left" w:pos="286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2" w:right="5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объём усвоенных умений и навыков составляет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½ объёма;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1"/>
              </w:numPr>
              <w:tabs>
                <w:tab w:val="left" w:pos="27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2" w:right="5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ребёнок овладел практически всеми умениями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навыками,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предусмотренными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конкретный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период.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61" w:lineRule="auto"/>
              <w:ind w:right="59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Владение специальным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2" w:after="0" w:line="261" w:lineRule="auto"/>
              <w:ind w:right="8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Отсутствие затруднений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использовании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numPr>
                <w:ilvl w:val="0"/>
                <w:numId w:val="10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10"/>
              </w:numPr>
              <w:tabs>
                <w:tab w:val="left" w:pos="27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8" w:hanging="21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ребёнок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испытывает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серьёзные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затруднения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  <w:lang w:eastAsia="ru-RU"/>
        </w:rPr>
        <w:sectPr w:rsidR="003566A0" w:rsidRPr="003566A0">
          <w:pgSz w:w="16840" w:h="11910" w:orient="landscape"/>
          <w:pgMar w:top="64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3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"/>
        <w:gridCol w:w="3106"/>
        <w:gridCol w:w="2693"/>
        <w:gridCol w:w="5630"/>
        <w:gridCol w:w="775"/>
        <w:gridCol w:w="904"/>
        <w:gridCol w:w="902"/>
        <w:gridCol w:w="902"/>
      </w:tblGrid>
      <w:tr w:rsidR="003566A0" w:rsidRPr="003566A0" w:rsidTr="00A1039A">
        <w:trPr>
          <w:trHeight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оснащением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56" w:lineRule="auto"/>
              <w:ind w:right="9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оборудования</w:t>
            </w:r>
            <w:r w:rsidRPr="003566A0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оснащения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оборудованием;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9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работает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оборудованием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педагога;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9"/>
              </w:numPr>
              <w:tabs>
                <w:tab w:val="left" w:pos="32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2" w:right="4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работает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оборудованием</w:t>
            </w:r>
            <w:r w:rsidRPr="003566A0">
              <w:rPr>
                <w:rFonts w:ascii="Times New Roman" w:eastAsiaTheme="minorEastAsia" w:hAnsi="Times New Roman" w:cs="Times New Roman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самостоятельно,</w:t>
            </w:r>
            <w:r w:rsidRPr="003566A0">
              <w:rPr>
                <w:rFonts w:ascii="Times New Roman" w:eastAsiaTheme="minorEastAsia" w:hAnsi="Times New Roman" w:cs="Times New Roman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испытывает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трудностей).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8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Творческие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56" w:lineRule="auto"/>
              <w:ind w:right="32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Креативность 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практических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numPr>
                <w:ilvl w:val="0"/>
                <w:numId w:val="8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ind w:hanging="18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8"/>
              </w:numPr>
              <w:tabs>
                <w:tab w:val="left" w:pos="24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2" w:right="5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ребёнок в состоянии выполнять лишь простейшие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задания педагога;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8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2" w:right="5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выполняет в основном задания на основе образца;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3 - выполняет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практические задания 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элементами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творчества.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213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56" w:lineRule="auto"/>
              <w:ind w:right="31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организовать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своё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рабочее место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59" w:lineRule="auto"/>
              <w:ind w:right="3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Способность готовить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своё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рабочее место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auto"/>
              <w:ind w:right="19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убирать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собой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numPr>
                <w:ilvl w:val="0"/>
                <w:numId w:val="7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before="88" w:after="0" w:line="240" w:lineRule="auto"/>
              <w:ind w:hanging="18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7"/>
              </w:numPr>
              <w:tabs>
                <w:tab w:val="left" w:pos="58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2" w:right="4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обучающийся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испытывает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серьёзные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затруднения,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нуждается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постоянной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педагога;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7"/>
              </w:numPr>
              <w:tabs>
                <w:tab w:val="left" w:pos="32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62" w:right="5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готовит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рабочее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частичной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педагога)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7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8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ребенок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всё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делает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сам.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241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56" w:lineRule="auto"/>
              <w:ind w:right="68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Навыки соблюдения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процессе 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59" w:lineRule="auto"/>
              <w:ind w:right="17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Соответствие реальных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навыков соблюдения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 безопасности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программным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требованиям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numPr>
                <w:ilvl w:val="0"/>
                <w:numId w:val="6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hanging="18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6"/>
              </w:numPr>
              <w:tabs>
                <w:tab w:val="left" w:pos="293"/>
              </w:tabs>
              <w:kinsoku w:val="0"/>
              <w:overflowPunct w:val="0"/>
              <w:autoSpaceDE w:val="0"/>
              <w:autoSpaceDN w:val="0"/>
              <w:adjustRightInd w:val="0"/>
              <w:spacing w:before="7" w:after="0" w:line="237" w:lineRule="auto"/>
              <w:ind w:left="62" w:right="5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Calibri" w:eastAsiaTheme="minorEastAsia" w:hAnsi="Calibri" w:cs="Calibri"/>
                <w:lang w:eastAsia="ru-RU"/>
              </w:rPr>
              <w:t>-</w:t>
            </w:r>
            <w:r w:rsidRPr="003566A0">
              <w:rPr>
                <w:rFonts w:ascii="Calibri" w:eastAsiaTheme="minorEastAsia" w:hAnsi="Calibri" w:cs="Calibri"/>
                <w:spacing w:val="1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ребёнок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овладел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½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объёма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навыков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соблюдения правил безопасности, предусмотренных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программой);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6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hanging="18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объём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усвоенных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навыков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составляет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½;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воспитанник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освоил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весь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объём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навыков,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предусмотренных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конкретный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период.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56" w:lineRule="auto"/>
              <w:ind w:right="11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Умение</w:t>
            </w:r>
            <w:r w:rsidRPr="003566A0">
              <w:rPr>
                <w:rFonts w:ascii="Times New Roman" w:eastAsiaTheme="minorEastAsia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аккуратно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 w:line="256" w:lineRule="auto"/>
              <w:ind w:right="30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Аккуратность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ответственность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работе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 w:after="0" w:line="240" w:lineRule="auto"/>
              <w:ind w:right="243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представлен;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удовлетворительно;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5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хорошо;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5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отлично.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FF0000"/>
          <w:sz w:val="28"/>
          <w:szCs w:val="28"/>
          <w:lang w:eastAsia="ru-RU"/>
        </w:rPr>
        <w:sectPr w:rsidR="003566A0" w:rsidRPr="003566A0">
          <w:pgSz w:w="16840" w:h="11910" w:orient="landscape"/>
          <w:pgMar w:top="72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1" w:after="0" w:line="240" w:lineRule="auto"/>
        <w:ind w:right="25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 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13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right="16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 достижений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обучающихся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(в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конкурсах, соревнованиях,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олимпиадах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различного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уровня)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0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1"/>
        <w:gridCol w:w="3702"/>
        <w:gridCol w:w="3404"/>
        <w:gridCol w:w="2100"/>
        <w:gridCol w:w="1844"/>
        <w:gridCol w:w="1987"/>
      </w:tblGrid>
      <w:tr w:rsidR="003566A0" w:rsidRPr="003566A0" w:rsidTr="00A1039A">
        <w:trPr>
          <w:trHeight w:val="91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ind w:right="113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5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ind w:right="247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</w:p>
        </w:tc>
      </w:tr>
      <w:tr w:rsidR="003566A0" w:rsidRPr="003566A0" w:rsidTr="00A1039A">
        <w:trPr>
          <w:trHeight w:val="917"/>
        </w:trPr>
        <w:tc>
          <w:tcPr>
            <w:tcW w:w="8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right="79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2" w:after="0" w:line="240" w:lineRule="auto"/>
              <w:ind w:right="79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(чел./%)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right="91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2" w:after="0" w:line="240" w:lineRule="auto"/>
              <w:ind w:right="91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(чел./%)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right="146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Всероссийский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2" w:after="0" w:line="240" w:lineRule="auto"/>
              <w:ind w:right="146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(чел./%)</w:t>
            </w:r>
          </w:p>
        </w:tc>
      </w:tr>
      <w:tr w:rsidR="003566A0" w:rsidRPr="003566A0" w:rsidTr="00A1039A">
        <w:trPr>
          <w:trHeight w:val="135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right="343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auto"/>
              <w:ind w:right="32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Массовость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участия 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олимпиадах,</w:t>
            </w:r>
            <w:r w:rsidRPr="003566A0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интеллектуальных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конкурсах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9" w:lineRule="auto"/>
              <w:ind w:right="12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 доля участников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олимпиад, интеллектуальных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конкурсов, в общей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648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right="343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auto"/>
              <w:ind w:right="32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Результативность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олимпиадах,</w:t>
            </w:r>
            <w:r w:rsidRPr="003566A0">
              <w:rPr>
                <w:rFonts w:ascii="Times New Roman" w:eastAsiaTheme="minorEastAsia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интеллектуальных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конкурсах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9" w:lineRule="auto"/>
              <w:ind w:right="10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Численность/доля участников-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победителей и призеров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олимпиад, интеллектуальных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конкурсов различного уровня,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численности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участников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353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5" w:lineRule="exact"/>
              <w:ind w:right="343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9" w:lineRule="auto"/>
              <w:ind w:right="16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Массовость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конкурсах,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смотрах, фестивалях,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соревнованиях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направленности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auto"/>
              <w:ind w:right="12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 доля участников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конкурсов, в общей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35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right="343"/>
              <w:jc w:val="righ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9" w:lineRule="auto"/>
              <w:ind w:right="20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Результативность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конкурсах, смотрах, фестивалях,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соревнованиях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творческой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спортивной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направленности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9" w:lineRule="auto"/>
              <w:ind w:right="63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Численность/ доля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участников-победителей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конкурсов,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участников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3566A0" w:rsidRPr="003566A0">
          <w:pgSz w:w="16840" w:h="11910" w:orient="landscape"/>
          <w:pgMar w:top="6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1" w:after="0" w:line="240" w:lineRule="auto"/>
        <w:ind w:right="274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438785</wp:posOffset>
                </wp:positionH>
                <wp:positionV relativeFrom="paragraph">
                  <wp:posOffset>263525</wp:posOffset>
                </wp:positionV>
                <wp:extent cx="9815830" cy="6350"/>
                <wp:effectExtent l="635" t="3175" r="381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15830" cy="6350"/>
                        </a:xfrm>
                        <a:custGeom>
                          <a:avLst/>
                          <a:gdLst>
                            <a:gd name="T0" fmla="*/ 15458 w 15458"/>
                            <a:gd name="T1" fmla="*/ 0 h 10"/>
                            <a:gd name="T2" fmla="*/ 0 w 15458"/>
                            <a:gd name="T3" fmla="*/ 0 h 10"/>
                            <a:gd name="T4" fmla="*/ 0 w 15458"/>
                            <a:gd name="T5" fmla="*/ 9 h 10"/>
                            <a:gd name="T6" fmla="*/ 15458 w 15458"/>
                            <a:gd name="T7" fmla="*/ 9 h 10"/>
                            <a:gd name="T8" fmla="*/ 15458 w 15458"/>
                            <a:gd name="T9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458" h="10">
                              <a:moveTo>
                                <a:pt x="15458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5458" y="9"/>
                              </a:lnTo>
                              <a:lnTo>
                                <a:pt x="154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FC2BC" id="Полилиния 3" o:spid="_x0000_s1026" style="position:absolute;margin-left:34.55pt;margin-top:20.75pt;width:772.9pt;height:.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45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" o:allowincell="f" path="m15458,l,,,9r15458,l15458,xe" fillcolor="black" stroked="f">
                <v:path arrowok="t" o:connecttype="custom" o:connectlocs="9815830,0;0,0;0,5715;9815830,5715;9815830,0" o:connectangles="0,0,0,0,0"/>
                <w10:wrap type="topAndBottom" anchorx="page"/>
              </v:shape>
            </w:pict>
          </mc:Fallback>
        </mc:AlternateConten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Приложение 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14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60"/>
        <w:jc w:val="center"/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</w:pPr>
      <w:r w:rsidRPr="003566A0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Официальный</w:t>
      </w:r>
      <w:r w:rsidRPr="003566A0">
        <w:rPr>
          <w:rFonts w:ascii="Times New Roman" w:eastAsiaTheme="minorEastAsia" w:hAnsi="Times New Roman" w:cs="Times New Roman"/>
          <w:i/>
          <w:iCs/>
          <w:spacing w:val="-2"/>
          <w:sz w:val="20"/>
          <w:szCs w:val="20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бланк</w:t>
      </w:r>
      <w:r w:rsidRPr="003566A0">
        <w:rPr>
          <w:rFonts w:ascii="Times New Roman" w:eastAsiaTheme="minorEastAsia" w:hAnsi="Times New Roman" w:cs="Times New Roman"/>
          <w:i/>
          <w:iCs/>
          <w:spacing w:val="-3"/>
          <w:sz w:val="20"/>
          <w:szCs w:val="20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i/>
          <w:iCs/>
          <w:sz w:val="20"/>
          <w:szCs w:val="20"/>
          <w:lang w:eastAsia="ru-RU"/>
        </w:rPr>
        <w:t>организации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eastAsiaTheme="minorEastAsia" w:hAnsi="Times New Roman" w:cs="Times New Roman"/>
          <w:i/>
          <w:iCs/>
          <w:sz w:val="23"/>
          <w:szCs w:val="23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Аналитическая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справка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ind w:right="24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динамике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участия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обучающихся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конкурсах,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соревнованиях,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олимпиадах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различного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уровня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7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Настоящая</w:t>
      </w:r>
      <w:r w:rsidRPr="003566A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справка</w:t>
      </w:r>
      <w:r w:rsidRPr="003566A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подтверждает,</w:t>
      </w:r>
      <w:r w:rsidRPr="003566A0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566A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3566A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период</w:t>
      </w:r>
      <w:r w:rsidRPr="003566A0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566A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20_</w:t>
      </w:r>
      <w:r w:rsidRPr="003566A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566A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20_</w:t>
      </w:r>
      <w:r w:rsidRPr="003566A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</w:t>
      </w:r>
      <w:r w:rsidRPr="003566A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конкурсах</w:t>
      </w:r>
      <w:r w:rsidRPr="003566A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566A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соревнованиях</w:t>
      </w:r>
      <w:r w:rsidRPr="003566A0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различного</w:t>
      </w:r>
      <w:r w:rsidRPr="003566A0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</w:t>
      </w:r>
      <w:r w:rsidRPr="003566A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принимали</w:t>
      </w:r>
      <w:r w:rsidRPr="003566A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участие</w:t>
      </w:r>
    </w:p>
    <w:p w:rsidR="003566A0" w:rsidRPr="003566A0" w:rsidRDefault="003566A0" w:rsidP="003566A0">
      <w:pPr>
        <w:widowControl w:val="0"/>
        <w:tabs>
          <w:tab w:val="left" w:pos="674"/>
          <w:tab w:val="left" w:pos="748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27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3566A0">
        <w:rPr>
          <w:rFonts w:ascii="Times New Roman" w:eastAsiaTheme="minorEastAsia" w:hAnsi="Times New Roman" w:cs="Times New Roman"/>
          <w:spacing w:val="-29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(указать</w:t>
      </w:r>
      <w:r w:rsidRPr="003566A0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количество)</w:t>
      </w:r>
      <w:r w:rsidRPr="003566A0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воспитанников.</w:t>
      </w:r>
      <w:r w:rsidRPr="003566A0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</w:t>
      </w:r>
      <w:r w:rsidRPr="003566A0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подготовили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(указать</w:t>
      </w:r>
      <w:r w:rsidRPr="003566A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количество)</w:t>
      </w:r>
      <w:r w:rsidRPr="003566A0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призеров</w:t>
      </w:r>
      <w:r w:rsidRPr="003566A0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конкурсов</w:t>
      </w:r>
      <w:r w:rsidRPr="003566A0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566A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соревнований</w:t>
      </w:r>
      <w:r w:rsidRPr="003566A0">
        <w:rPr>
          <w:rFonts w:ascii="Times New Roman" w:eastAsiaTheme="minorEastAsia" w:hAnsi="Times New Roman" w:cs="Times New Roman"/>
          <w:spacing w:val="2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различного</w:t>
      </w:r>
      <w:r w:rsidRPr="003566A0">
        <w:rPr>
          <w:rFonts w:ascii="Times New Roman" w:eastAsiaTheme="minorEastAsia" w:hAnsi="Times New Roman" w:cs="Times New Roman"/>
          <w:spacing w:val="25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уровня.</w:t>
      </w:r>
      <w:r w:rsidRPr="003566A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Динамика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изменения количества</w:t>
      </w:r>
      <w:r w:rsidRPr="003566A0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конкурсов, соревнований представлена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таблице: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22"/>
        <w:gridCol w:w="3118"/>
        <w:gridCol w:w="3118"/>
        <w:gridCol w:w="3263"/>
      </w:tblGrid>
      <w:tr w:rsidR="003566A0" w:rsidRPr="003566A0" w:rsidTr="00A1039A">
        <w:trPr>
          <w:trHeight w:val="458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ind w:right="226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Учебный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tabs>
                <w:tab w:val="left" w:pos="1513"/>
                <w:tab w:val="left" w:pos="225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tabs>
                <w:tab w:val="left" w:pos="1513"/>
                <w:tab w:val="left" w:pos="225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tabs>
                <w:tab w:val="left" w:pos="1583"/>
                <w:tab w:val="left" w:pos="23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</w:p>
        </w:tc>
      </w:tr>
      <w:tr w:rsidR="003566A0" w:rsidRPr="003566A0" w:rsidTr="00A1039A">
        <w:trPr>
          <w:trHeight w:val="458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Призеры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уровня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(кол-во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57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Призеры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регионального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уровня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(кол-во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57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Призеры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всероссийского уровня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(кол-во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человек)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9"/>
        <w:jc w:val="center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Анализ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результативности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достижений,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обучающихся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ДОУ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20_</w:t>
      </w:r>
      <w:r w:rsidRPr="003566A0">
        <w:rPr>
          <w:rFonts w:ascii="Times New Roman" w:eastAsiaTheme="minorEastAsia" w:hAnsi="Times New Roman" w:cs="Times New Roman"/>
          <w:b/>
          <w:bCs/>
          <w:spacing w:val="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-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20_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учебный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год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5247"/>
        <w:gridCol w:w="3118"/>
        <w:gridCol w:w="3118"/>
        <w:gridCol w:w="3263"/>
      </w:tblGrid>
      <w:tr w:rsidR="003566A0" w:rsidRPr="003566A0" w:rsidTr="00A1039A">
        <w:trPr>
          <w:trHeight w:val="8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177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Уровни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конкурсов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29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участников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ind w:right="138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призеров/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142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 от принявших участие 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конкурсах</w:t>
            </w:r>
          </w:p>
        </w:tc>
      </w:tr>
      <w:tr w:rsidR="003566A0" w:rsidRPr="003566A0" w:rsidTr="00A1039A">
        <w:trPr>
          <w:trHeight w:val="6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Муниципальный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8" w:after="0" w:line="240" w:lineRule="auto"/>
              <w:jc w:val="center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8" w:after="0" w:line="240" w:lineRule="auto"/>
              <w:jc w:val="center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88" w:after="0" w:line="240" w:lineRule="auto"/>
              <w:jc w:val="center"/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-</w:t>
            </w:r>
          </w:p>
        </w:tc>
      </w:tr>
      <w:tr w:rsidR="003566A0" w:rsidRPr="003566A0" w:rsidTr="00A1039A">
        <w:trPr>
          <w:trHeight w:val="6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Региональный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5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Вывод: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Наблюдается</w:t>
      </w:r>
      <w:proofErr w:type="spellEnd"/>
      <w:proofErr w:type="gramEnd"/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положительная динамика участия воспитанников в конкурсах и фестивалях различного уровня. За 20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– 20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воспитанники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приняли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участие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конкурсах.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Получили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дипломы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сертификаты,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звания</w:t>
      </w:r>
      <w:r w:rsidRPr="003566A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Лауреатов</w:t>
      </w:r>
      <w:r w:rsidRPr="003566A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муниципальных,</w:t>
      </w:r>
      <w:r w:rsidRPr="003566A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региональных</w:t>
      </w:r>
      <w:r w:rsidRPr="003566A0">
        <w:rPr>
          <w:rFonts w:ascii="Times New Roman" w:eastAsiaTheme="minorEastAsia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всероссийских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конкурсах.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Заняли 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призовых места 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    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различных конкурсах, что составляет 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    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%. Охват вовлеченных воспитанников в участие в конкурсах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составляет</w:t>
      </w:r>
      <w:r w:rsidRPr="003566A0">
        <w:rPr>
          <w:rFonts w:ascii="Times New Roman" w:eastAsiaTheme="minorEastAsia" w:hAnsi="Times New Roman" w:cs="Times New Roman"/>
          <w:spacing w:val="55"/>
          <w:sz w:val="24"/>
          <w:szCs w:val="24"/>
          <w:u w:val="single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%.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566A0" w:rsidRPr="003566A0">
          <w:pgSz w:w="16840" w:h="11910" w:orient="landscape"/>
          <w:pgMar w:top="64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1" w:after="0" w:line="240" w:lineRule="auto"/>
        <w:ind w:right="275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 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15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2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здоровья</w:t>
      </w:r>
      <w:r w:rsidRPr="003566A0">
        <w:rPr>
          <w:rFonts w:ascii="Times New Roman" w:eastAsiaTheme="minorEastAsia" w:hAnsi="Times New Roman" w:cs="Times New Roman"/>
          <w:b/>
          <w:bCs/>
          <w:spacing w:val="-7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(динамики)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обучающихся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5028"/>
        <w:gridCol w:w="5030"/>
        <w:gridCol w:w="873"/>
        <w:gridCol w:w="876"/>
        <w:gridCol w:w="875"/>
        <w:gridCol w:w="873"/>
      </w:tblGrid>
      <w:tr w:rsidR="003566A0" w:rsidRPr="003566A0" w:rsidTr="00A1039A">
        <w:trPr>
          <w:trHeight w:val="479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81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846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194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Степень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соответствия</w:t>
            </w:r>
          </w:p>
        </w:tc>
      </w:tr>
      <w:tr w:rsidR="003566A0" w:rsidRPr="003566A0" w:rsidTr="00A1039A">
        <w:trPr>
          <w:trHeight w:val="479"/>
        </w:trPr>
        <w:tc>
          <w:tcPr>
            <w:tcW w:w="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50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50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566A0" w:rsidRPr="003566A0" w:rsidTr="00A1039A">
        <w:trPr>
          <w:trHeight w:val="24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69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посещаемости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обучающимися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среднем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год)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посещений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proofErr w:type="gramEnd"/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обучающимися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рабочих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календарном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году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100 %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баллов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0-30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30-60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61-70 %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70-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241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Средний показатель пропущенных по болезни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посещении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одного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43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дней, пропущенных по болезни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обучающимися ДОУ за календарный год /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 ДОУ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numPr>
                <w:ilvl w:val="0"/>
                <w:numId w:val="4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баллов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 дней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4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 дней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4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дней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4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 20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29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9" w:after="0" w:line="240" w:lineRule="auto"/>
              <w:ind w:right="4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случаев травматизма обучающихся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потерей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трудоспособности 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течение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дня и более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ind w:right="5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всех</w:t>
            </w:r>
            <w:r w:rsidRPr="003566A0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случаев</w:t>
            </w:r>
            <w:r w:rsidRPr="003566A0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травматизма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образовательном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numPr>
                <w:ilvl w:val="0"/>
                <w:numId w:val="3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баллов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случаев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3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случая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3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3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отсутствие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случаев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3566A0" w:rsidRPr="003566A0">
          <w:pgSz w:w="16840" w:h="11910" w:orient="landscape"/>
          <w:pgMar w:top="64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5028"/>
        <w:gridCol w:w="5030"/>
        <w:gridCol w:w="873"/>
        <w:gridCol w:w="876"/>
        <w:gridCol w:w="875"/>
        <w:gridCol w:w="873"/>
      </w:tblGrid>
      <w:tr w:rsidR="003566A0" w:rsidRPr="003566A0" w:rsidTr="00A1039A">
        <w:trPr>
          <w:trHeight w:val="27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3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904"/>
                <w:tab w:val="left" w:pos="3823"/>
              </w:tabs>
              <w:kinsoku w:val="0"/>
              <w:overflowPunct w:val="0"/>
              <w:autoSpaceDE w:val="0"/>
              <w:autoSpaceDN w:val="0"/>
              <w:adjustRightInd w:val="0"/>
              <w:spacing w:before="91" w:after="0"/>
              <w:ind w:right="5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Тенденция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повышения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количества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здоровья</w:t>
            </w:r>
            <w:r w:rsidRPr="003566A0">
              <w:rPr>
                <w:rFonts w:ascii="Times New Roman" w:eastAsiaTheme="minorEastAsia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предыдущим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периодом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1" w:after="0"/>
              <w:ind w:right="37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Численность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 с 1 и 2 группой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/общая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численности</w:t>
            </w:r>
            <w:r w:rsidRPr="003566A0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обучающихся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ДОУ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100%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8" w:after="0" w:line="240" w:lineRule="auto"/>
              <w:ind w:right="159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баллов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увеличение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увеличение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менее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2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увеличение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3566A0" w:rsidRPr="003566A0" w:rsidRDefault="003566A0" w:rsidP="003566A0">
            <w:pPr>
              <w:widowControl w:val="0"/>
              <w:numPr>
                <w:ilvl w:val="0"/>
                <w:numId w:val="2"/>
              </w:numPr>
              <w:tabs>
                <w:tab w:val="left" w:pos="24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8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балла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увеличение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более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6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оценка: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sectPr w:rsidR="003566A0" w:rsidRPr="003566A0">
          <w:pgSz w:w="16840" w:h="11910" w:orient="landscape"/>
          <w:pgMar w:top="72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1" w:after="0" w:line="240" w:lineRule="auto"/>
        <w:ind w:right="258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Приложение 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16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right="15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Уважаемые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родители!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right="1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целью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оценки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образования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нашем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детском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саду,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4" w:line="240" w:lineRule="auto"/>
        <w:ind w:right="16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просим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вас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принять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участие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анкетировании.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Нам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важно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Ваше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мнение!</w:t>
      </w:r>
    </w:p>
    <w:tbl>
      <w:tblPr>
        <w:tblW w:w="0" w:type="auto"/>
        <w:tblInd w:w="6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34"/>
        <w:gridCol w:w="1413"/>
        <w:gridCol w:w="1408"/>
        <w:gridCol w:w="1277"/>
        <w:gridCol w:w="1584"/>
      </w:tblGrid>
      <w:tr w:rsidR="003566A0" w:rsidRPr="003566A0" w:rsidTr="00A1039A">
        <w:trPr>
          <w:trHeight w:val="918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443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9"/>
                <w:szCs w:val="29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Согласен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57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Скорее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согласен,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281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чем не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согласен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78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 xml:space="preserve">Скорее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согласен,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чем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1" w:lineRule="exact"/>
              <w:ind w:right="174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согласен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1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>Совершенно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согласен</w:t>
            </w:r>
          </w:p>
        </w:tc>
      </w:tr>
      <w:tr w:rsidR="003566A0" w:rsidRPr="003566A0" w:rsidTr="00A1039A">
        <w:trPr>
          <w:trHeight w:val="315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" w:after="0" w:line="240" w:lineRule="auto"/>
              <w:ind w:right="2444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Оснащенность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5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842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498"/>
                <w:tab w:val="left" w:pos="1565"/>
                <w:tab w:val="left" w:pos="2110"/>
                <w:tab w:val="left" w:pos="3477"/>
                <w:tab w:val="left" w:pos="4732"/>
                <w:tab w:val="left" w:pos="6501"/>
                <w:tab w:val="left" w:pos="7925"/>
              </w:tabs>
              <w:kinsoku w:val="0"/>
              <w:overflowPunct w:val="0"/>
              <w:autoSpaceDE w:val="0"/>
              <w:autoSpaceDN w:val="0"/>
              <w:adjustRightInd w:val="0"/>
              <w:spacing w:before="135" w:after="0" w:line="240" w:lineRule="auto"/>
              <w:ind w:right="10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Детский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сад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достаточно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обеспечен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развивающими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игрушками,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игровым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оборудованием,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позволяющим удовлетворить интересы ребенка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993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3" w:after="0" w:line="240" w:lineRule="auto"/>
              <w:ind w:right="9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Участок детского сада оснащен современным и разнообразным оборудованием,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привлекательным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обеспечивающим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оптимальную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двигательную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активность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 ребенка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30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детском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саду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созданы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физического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3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укрепления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ребёнка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904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0" w:after="0" w:line="240" w:lineRule="auto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Детский сад оптимально оснащен техническим оборудованием: телевизорами,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мультимедийными устройствами, музыкальными центрами, компьютерами, другой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техникой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93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детском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саду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достаточно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книг,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пособий,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детских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журналов,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методических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материалов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качественного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педагогического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13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5" w:after="0" w:line="240" w:lineRule="auto"/>
              <w:ind w:right="2446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Квалифицированность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педагогов</w:t>
            </w:r>
          </w:p>
        </w:tc>
        <w:tc>
          <w:tcPr>
            <w:tcW w:w="5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381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4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Pr="003566A0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саду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работают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доброжелательные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вежливые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28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детском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саду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работают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квалифицированные</w:t>
            </w:r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компетентные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566A0">
              <w:rPr>
                <w:rFonts w:ascii="Times New Roman" w:eastAsiaTheme="minorEastAsia" w:hAnsi="Times New Roman" w:cs="Times New Roman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38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педагогисоздают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комфортные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безопасные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429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8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находят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подход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каждому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ребенку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103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воспитатели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(музыкальный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руководитель,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инструктор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культуре,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образования)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оптимально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согласуют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цели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полноценного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обучения,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воспитания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640" w:right="440" w:bottom="988" w:left="460" w:header="720" w:footer="720" w:gutter="0"/>
          <w:cols w:space="720"/>
          <w:noEndnote/>
        </w:sectPr>
      </w:pPr>
    </w:p>
    <w:tbl>
      <w:tblPr>
        <w:tblW w:w="0" w:type="auto"/>
        <w:tblInd w:w="6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34"/>
        <w:gridCol w:w="1413"/>
        <w:gridCol w:w="1408"/>
        <w:gridCol w:w="1277"/>
        <w:gridCol w:w="1584"/>
      </w:tblGrid>
      <w:tr w:rsidR="003566A0" w:rsidRPr="003566A0" w:rsidTr="00A1039A">
        <w:trPr>
          <w:trHeight w:val="583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саду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предоставлен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широкий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спектр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дополнительных образованных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разным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направлениям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 ребенка</w:t>
            </w:r>
          </w:p>
        </w:tc>
        <w:tc>
          <w:tcPr>
            <w:tcW w:w="141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16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ind w:right="2446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Обучение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 развитие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5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30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Ребенок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интересом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пользой</w:t>
            </w:r>
            <w:r w:rsidRPr="003566A0">
              <w:rPr>
                <w:rFonts w:ascii="Times New Roman" w:eastAsiaTheme="minorEastAsia" w:hAnsi="Times New Roman" w:cs="Times New Roman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проводит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время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детском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саду,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привлекают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участию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организуемых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мероприятиях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56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7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детском</w:t>
            </w:r>
            <w:r w:rsidRPr="003566A0">
              <w:rPr>
                <w:rFonts w:ascii="Times New Roman" w:eastAsiaTheme="minorEastAsia" w:hAnsi="Times New Roman" w:cs="Times New Roman"/>
                <w:spacing w:val="8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саду</w:t>
            </w:r>
            <w:r w:rsidRPr="003566A0">
              <w:rPr>
                <w:rFonts w:ascii="Times New Roman" w:eastAsiaTheme="minorEastAsia" w:hAnsi="Times New Roman" w:cs="Times New Roman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созданы</w:t>
            </w:r>
            <w:r w:rsidRPr="003566A0">
              <w:rPr>
                <w:rFonts w:ascii="Times New Roman" w:eastAsiaTheme="minorEastAsia" w:hAnsi="Times New Roman" w:cs="Times New Roman"/>
                <w:spacing w:val="7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</w:t>
            </w:r>
            <w:r w:rsidRPr="003566A0">
              <w:rPr>
                <w:rFonts w:ascii="Times New Roman" w:eastAsiaTheme="minorEastAsia" w:hAnsi="Times New Roman" w:cs="Times New Roman"/>
                <w:spacing w:val="8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</w:t>
            </w:r>
            <w:r w:rsidRPr="003566A0">
              <w:rPr>
                <w:rFonts w:ascii="Times New Roman" w:eastAsiaTheme="minorEastAsia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8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раскрытия</w:t>
            </w:r>
            <w:r w:rsidRPr="003566A0">
              <w:rPr>
                <w:rFonts w:ascii="Times New Roman" w:eastAsiaTheme="minorEastAsia" w:hAnsi="Times New Roman" w:cs="Times New Roman"/>
                <w:spacing w:val="7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способностей</w:t>
            </w:r>
            <w:r w:rsidRPr="003566A0">
              <w:rPr>
                <w:rFonts w:ascii="Times New Roman" w:eastAsiaTheme="minorEastAsia" w:hAnsi="Times New Roman" w:cs="Times New Roman"/>
                <w:spacing w:val="8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ребенка,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удовлетворения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познавательных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интересов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разумных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потребностей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51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4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успехах ребенка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есть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очевидные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заслуги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31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6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Благодаря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посещению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ребенок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легко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общается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взрослыми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сверстниками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30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8" w:after="0" w:line="237" w:lineRule="auto"/>
              <w:ind w:right="8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Благодаря</w:t>
            </w:r>
            <w:r w:rsidRPr="003566A0">
              <w:rPr>
                <w:rFonts w:ascii="Times New Roman" w:eastAsiaTheme="minorEastAsia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посещению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ребенок</w:t>
            </w:r>
            <w:r w:rsidRPr="003566A0">
              <w:rPr>
                <w:rFonts w:ascii="Times New Roman" w:eastAsiaTheme="minorEastAsia" w:hAnsi="Times New Roman" w:cs="Times New Roman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приобрел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возрасту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необходимые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знания и</w:t>
            </w:r>
            <w:r w:rsidRPr="003566A0">
              <w:rPr>
                <w:rFonts w:ascii="Times New Roman" w:eastAsiaTheme="minorEastAsia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28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3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Режим</w:t>
            </w:r>
            <w:r w:rsidRPr="003566A0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</w:t>
            </w:r>
            <w:r w:rsidRPr="003566A0">
              <w:rPr>
                <w:rFonts w:ascii="Times New Roman" w:eastAsiaTheme="minorEastAsia" w:hAnsi="Times New Roman" w:cs="Times New Roman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оптимален</w:t>
            </w:r>
            <w:r w:rsidRPr="003566A0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полноценного</w:t>
            </w:r>
            <w:r w:rsidRPr="003566A0">
              <w:rPr>
                <w:rFonts w:ascii="Times New Roman" w:eastAsiaTheme="minorEastAsia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удобен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родителей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702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2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Благодаря</w:t>
            </w:r>
            <w:r w:rsidRPr="003566A0">
              <w:rPr>
                <w:rFonts w:ascii="Times New Roman" w:eastAsiaTheme="minorEastAsia" w:hAnsi="Times New Roman" w:cs="Times New Roman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посещению</w:t>
            </w:r>
            <w:r w:rsidRPr="003566A0">
              <w:rPr>
                <w:rFonts w:ascii="Times New Roman" w:eastAsiaTheme="minorEastAsia" w:hAnsi="Times New Roman" w:cs="Times New Roman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7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</w:t>
            </w:r>
            <w:r w:rsidRPr="003566A0">
              <w:rPr>
                <w:rFonts w:ascii="Times New Roman" w:eastAsiaTheme="minorEastAsia" w:hAnsi="Times New Roman" w:cs="Times New Roman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ребенок</w:t>
            </w:r>
            <w:r w:rsidRPr="003566A0">
              <w:rPr>
                <w:rFonts w:ascii="Times New Roman" w:eastAsiaTheme="minorEastAsia" w:hAnsi="Times New Roman" w:cs="Times New Roman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готов</w:t>
            </w:r>
            <w:r w:rsidRPr="003566A0">
              <w:rPr>
                <w:rFonts w:ascii="Times New Roman" w:eastAsiaTheme="minorEastAsia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7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поступлению</w:t>
            </w:r>
            <w:r w:rsidRPr="003566A0">
              <w:rPr>
                <w:rFonts w:ascii="Times New Roman" w:eastAsiaTheme="minorEastAsia" w:hAnsi="Times New Roman" w:cs="Times New Roman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6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школу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(оценка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дается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отношению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ребенку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старшей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подготовительной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групп)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14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right="2446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Взаимодействие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5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AFEF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630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6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Родителям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доступна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полная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информация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жизнедеятельности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саду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51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 w:rsidRPr="003566A0">
              <w:rPr>
                <w:rFonts w:ascii="Times New Roman" w:eastAsiaTheme="minorEastAsia" w:hAnsi="Times New Roman" w:cs="Times New Roman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566A0">
              <w:rPr>
                <w:rFonts w:ascii="Times New Roman" w:eastAsiaTheme="minorEastAsia" w:hAnsi="Times New Roman" w:cs="Times New Roman"/>
                <w:spacing w:val="10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предоставляют</w:t>
            </w:r>
            <w:r w:rsidRPr="003566A0">
              <w:rPr>
                <w:rFonts w:ascii="Times New Roman" w:eastAsiaTheme="minorEastAsia" w:hAnsi="Times New Roman" w:cs="Times New Roman"/>
                <w:spacing w:val="1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консультационную</w:t>
            </w:r>
            <w:r w:rsidRPr="003566A0">
              <w:rPr>
                <w:rFonts w:ascii="Times New Roman" w:eastAsiaTheme="minorEastAsia" w:hAnsi="Times New Roman" w:cs="Times New Roman"/>
                <w:spacing w:val="10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иную</w:t>
            </w:r>
            <w:r w:rsidRPr="003566A0">
              <w:rPr>
                <w:rFonts w:ascii="Times New Roman" w:eastAsiaTheme="minorEastAsia" w:hAnsi="Times New Roman" w:cs="Times New Roman"/>
                <w:spacing w:val="10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</w:t>
            </w:r>
            <w:r w:rsidRPr="003566A0">
              <w:rPr>
                <w:rFonts w:ascii="Times New Roman" w:eastAsiaTheme="minorEastAsia" w:hAnsi="Times New Roman" w:cs="Times New Roman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родителям</w:t>
            </w:r>
            <w:r w:rsidRPr="003566A0">
              <w:rPr>
                <w:rFonts w:ascii="Times New Roman" w:eastAsiaTheme="minorEastAsia" w:hAnsi="Times New Roman" w:cs="Times New Roman"/>
                <w:spacing w:val="10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вопросах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воспитания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661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Любые</w:t>
            </w:r>
            <w:r w:rsidRPr="003566A0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предложения</w:t>
            </w:r>
            <w:r w:rsidRPr="003566A0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оперативно</w:t>
            </w:r>
            <w:r w:rsidRPr="003566A0">
              <w:rPr>
                <w:rFonts w:ascii="Times New Roman" w:eastAsiaTheme="minorEastAsia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рассматриваются</w:t>
            </w:r>
            <w:r w:rsidRPr="003566A0">
              <w:rPr>
                <w:rFonts w:ascii="Times New Roman" w:eastAsiaTheme="minorEastAsia" w:hAnsi="Times New Roman" w:cs="Times New Roman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администрацией</w:t>
            </w:r>
            <w:r w:rsidRPr="003566A0">
              <w:rPr>
                <w:rFonts w:ascii="Times New Roman" w:eastAsiaTheme="minorEastAsia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педагогами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 сада,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учитываются при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дальнейшей работе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1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Спасибо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за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участие!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89" w:after="0" w:line="240" w:lineRule="auto"/>
        <w:ind w:right="1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sectPr w:rsidR="003566A0" w:rsidRPr="003566A0">
          <w:pgSz w:w="16840" w:h="11910" w:orient="landscape"/>
          <w:pgMar w:top="720" w:right="440" w:bottom="280" w:left="460" w:header="720" w:footer="720" w:gutter="0"/>
          <w:cols w:space="720"/>
          <w:noEndnote/>
        </w:sect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71" w:after="0" w:line="240" w:lineRule="auto"/>
        <w:ind w:right="274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438785</wp:posOffset>
                </wp:positionH>
                <wp:positionV relativeFrom="paragraph">
                  <wp:posOffset>264160</wp:posOffset>
                </wp:positionV>
                <wp:extent cx="9815830" cy="6350"/>
                <wp:effectExtent l="635" t="3810" r="3810" b="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15830" cy="6350"/>
                        </a:xfrm>
                        <a:custGeom>
                          <a:avLst/>
                          <a:gdLst>
                            <a:gd name="T0" fmla="*/ 15458 w 15458"/>
                            <a:gd name="T1" fmla="*/ 0 h 10"/>
                            <a:gd name="T2" fmla="*/ 0 w 15458"/>
                            <a:gd name="T3" fmla="*/ 0 h 10"/>
                            <a:gd name="T4" fmla="*/ 0 w 15458"/>
                            <a:gd name="T5" fmla="*/ 9 h 10"/>
                            <a:gd name="T6" fmla="*/ 15458 w 15458"/>
                            <a:gd name="T7" fmla="*/ 9 h 10"/>
                            <a:gd name="T8" fmla="*/ 15458 w 15458"/>
                            <a:gd name="T9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458" h="10">
                              <a:moveTo>
                                <a:pt x="15458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15458" y="9"/>
                              </a:lnTo>
                              <a:lnTo>
                                <a:pt x="154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7E936" id="Полилиния 2" o:spid="_x0000_s1026" style="position:absolute;margin-left:34.55pt;margin-top:20.8pt;width:772.9pt;height:.5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45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" o:allowincell="f" path="m15458,l,,,9r15458,l15458,xe" fillcolor="black" stroked="f">
                <v:path arrowok="t" o:connecttype="custom" o:connectlocs="9815830,0;0,0;0,5715;9815830,5715;9815830,0" o:connectangles="0,0,0,0,0"/>
                <w10:wrap type="topAndBottom" anchorx="page"/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438785</wp:posOffset>
                </wp:positionH>
                <wp:positionV relativeFrom="paragraph">
                  <wp:posOffset>416560</wp:posOffset>
                </wp:positionV>
                <wp:extent cx="9815830" cy="18415"/>
                <wp:effectExtent l="635" t="3810" r="3810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15830" cy="18415"/>
                        </a:xfrm>
                        <a:custGeom>
                          <a:avLst/>
                          <a:gdLst>
                            <a:gd name="T0" fmla="*/ 15458 w 15458"/>
                            <a:gd name="T1" fmla="*/ 0 h 29"/>
                            <a:gd name="T2" fmla="*/ 0 w 15458"/>
                            <a:gd name="T3" fmla="*/ 0 h 29"/>
                            <a:gd name="T4" fmla="*/ 0 w 15458"/>
                            <a:gd name="T5" fmla="*/ 28 h 29"/>
                            <a:gd name="T6" fmla="*/ 15458 w 15458"/>
                            <a:gd name="T7" fmla="*/ 28 h 29"/>
                            <a:gd name="T8" fmla="*/ 15458 w 15458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458" h="29">
                              <a:moveTo>
                                <a:pt x="15458" y="0"/>
                              </a:moveTo>
                              <a:lnTo>
                                <a:pt x="0" y="0"/>
                              </a:lnTo>
                              <a:lnTo>
                                <a:pt x="0" y="28"/>
                              </a:lnTo>
                              <a:lnTo>
                                <a:pt x="15458" y="28"/>
                              </a:lnTo>
                              <a:lnTo>
                                <a:pt x="154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132C3" id="Полилиния 1" o:spid="_x0000_s1026" style="position:absolute;margin-left:34.55pt;margin-top:32.8pt;width:772.9pt;height:1.45pt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45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" o:allowincell="f" path="m15458,l,,,28r15458,l15458,xe" fillcolor="black" stroked="f">
                <v:path arrowok="t" o:connecttype="custom" o:connectlocs="9815830,0;0,0;0,17780;9815830,17780;9815830,0" o:connectangles="0,0,0,0,0"/>
                <w10:wrap type="topAndBottom" anchorx="page"/>
              </v:shape>
            </w:pict>
          </mc:Fallback>
        </mc:AlternateConten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Приложение №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17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Theme="minorEastAsia" w:hAnsi="Times New Roman" w:cs="Times New Roman"/>
          <w:b/>
          <w:bCs/>
          <w:sz w:val="17"/>
          <w:szCs w:val="17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24" w:lineRule="exact"/>
        <w:ind w:right="26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566A0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Официальный</w:t>
      </w:r>
      <w:r w:rsidRPr="003566A0">
        <w:rPr>
          <w:rFonts w:ascii="Times New Roman" w:eastAsiaTheme="minorEastAsia" w:hAnsi="Times New Roman" w:cs="Times New Roman"/>
          <w:spacing w:val="-6"/>
          <w:sz w:val="20"/>
          <w:szCs w:val="20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бланк</w:t>
      </w:r>
      <w:r w:rsidRPr="003566A0">
        <w:rPr>
          <w:rFonts w:ascii="Times New Roman" w:eastAsiaTheme="minorEastAsia" w:hAnsi="Times New Roman" w:cs="Times New Roman"/>
          <w:spacing w:val="-3"/>
          <w:sz w:val="20"/>
          <w:szCs w:val="20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организации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right="26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Качественный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количественный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анализ</w:t>
      </w:r>
    </w:p>
    <w:p w:rsidR="003566A0" w:rsidRPr="003566A0" w:rsidRDefault="003566A0" w:rsidP="003566A0">
      <w:pPr>
        <w:widowControl w:val="0"/>
        <w:tabs>
          <w:tab w:val="left" w:pos="11923"/>
          <w:tab w:val="left" w:pos="1278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результатов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анкетирования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родителей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(законных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представителей)</w:t>
      </w:r>
      <w:r w:rsidRPr="003566A0">
        <w:rPr>
          <w:rFonts w:ascii="Times New Roman" w:eastAsiaTheme="minorEastAsia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обучающихся в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20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  <w:lang w:eastAsia="ru-RU"/>
        </w:rPr>
        <w:tab/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-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20</w:t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  <w:lang w:eastAsia="ru-RU"/>
        </w:rPr>
        <w:tab/>
      </w:r>
      <w:r w:rsidRPr="003566A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уч. г.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b/>
          <w:bCs/>
          <w:sz w:val="23"/>
          <w:szCs w:val="23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Цель</w:t>
      </w:r>
      <w:r w:rsidRPr="003566A0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анализа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изучение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степени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удовлетворенности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(законных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представителей)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качеством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результатов.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74" w:lineRule="exact"/>
        <w:jc w:val="both"/>
        <w:outlineLvl w:val="1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3566A0" w:rsidRPr="003566A0" w:rsidRDefault="003566A0" w:rsidP="003566A0">
      <w:pPr>
        <w:widowControl w:val="0"/>
        <w:numPr>
          <w:ilvl w:val="0"/>
          <w:numId w:val="1"/>
        </w:numPr>
        <w:tabs>
          <w:tab w:val="left" w:pos="500"/>
        </w:tabs>
        <w:kinsoku w:val="0"/>
        <w:overflowPunct w:val="0"/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выявить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3566A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качестве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образовании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ДОУ;</w:t>
      </w:r>
    </w:p>
    <w:p w:rsidR="003566A0" w:rsidRPr="003566A0" w:rsidRDefault="003566A0" w:rsidP="003566A0">
      <w:pPr>
        <w:widowControl w:val="0"/>
        <w:numPr>
          <w:ilvl w:val="0"/>
          <w:numId w:val="1"/>
        </w:numPr>
        <w:tabs>
          <w:tab w:val="left" w:pos="500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разработать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рекомендации</w:t>
      </w:r>
      <w:r w:rsidRPr="003566A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улучшению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качества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 услуг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оптимизации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семьями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воспитанников.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Мониторинг удовлетворенности родителей (законных представителей) обучающихся качеством образовательных результатов проводится на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анкетирования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Форма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анкетирования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электронная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</w:t>
      </w:r>
      <w:r w:rsidRPr="003566A0">
        <w:rPr>
          <w:rFonts w:ascii="Times New Roman" w:eastAsiaTheme="minorEastAsia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заполнения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(анонимно).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Период</w:t>
      </w:r>
      <w:r w:rsidRPr="003566A0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анкетирования: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(месяц,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год).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анкетировании приняло участие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u w:val="single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% </w:t>
      </w:r>
      <w:proofErr w:type="gramStart"/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родителей(</w:t>
      </w:r>
      <w:proofErr w:type="gramEnd"/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законных представителей) обучающихся МБДОУ д/с «Светлячок» г. Цимлянска (исходя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566A0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того,</w:t>
      </w:r>
      <w:r w:rsidRPr="003566A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566A0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3566A0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семьи</w:t>
      </w:r>
      <w:r w:rsidRPr="003566A0">
        <w:rPr>
          <w:rFonts w:ascii="Times New Roman" w:eastAsiaTheme="minorEastAsia" w:hAnsi="Times New Roman" w:cs="Times New Roman"/>
          <w:spacing w:val="9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участвовал</w:t>
      </w:r>
      <w:r w:rsidRPr="003566A0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3566A0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человек).</w:t>
      </w:r>
      <w:r w:rsidRPr="003566A0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proofErr w:type="gramStart"/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Родителям(</w:t>
      </w:r>
      <w:proofErr w:type="gramEnd"/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законным</w:t>
      </w:r>
      <w:r w:rsidRPr="003566A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представителям)</w:t>
      </w:r>
      <w:r w:rsidRPr="003566A0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566A0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предлагалось</w:t>
      </w:r>
      <w:r w:rsidRPr="003566A0">
        <w:rPr>
          <w:rFonts w:ascii="Times New Roman" w:eastAsiaTheme="minorEastAsia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ознакомиться</w:t>
      </w:r>
      <w:r w:rsidRPr="003566A0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566A0">
        <w:rPr>
          <w:rFonts w:ascii="Times New Roman" w:eastAsiaTheme="minorEastAsia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содержанием</w:t>
      </w:r>
      <w:r w:rsidRPr="003566A0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анкеты</w:t>
      </w:r>
      <w:r w:rsidRPr="003566A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оценить свое отношение по следующей шкале предполагаемых ответов: «Согласен», «Скорее согласен, чем не согласен», «Скорее не согласен, чем</w:t>
      </w:r>
      <w:r w:rsidRPr="003566A0">
        <w:rPr>
          <w:rFonts w:ascii="Times New Roman" w:eastAsiaTheme="minorEastAsia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согласен»,</w:t>
      </w:r>
      <w:r w:rsidRPr="003566A0">
        <w:rPr>
          <w:rFonts w:ascii="Times New Roman" w:eastAsiaTheme="minorEastAsia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«Совершенно не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согласен».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ходе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исследования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качестве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показателя,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фиксирующего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соответствие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запросам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ожиданиям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родителей,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(законных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представителей)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использовался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целевой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показатель «удовлетворенность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качеством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образовательных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услуг»</w:t>
      </w:r>
      <w:r w:rsidRPr="003566A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</w:t>
      </w:r>
      <w:r w:rsidRPr="003566A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«Согласен».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результатам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анкетирования выявлено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следующее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(в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%):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Удовлетворенность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(законных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представителей)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составляет: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Symbol" w:eastAsiaTheme="minorEastAsia" w:hAnsi="Symbol" w:cs="Symbol"/>
          <w:sz w:val="24"/>
          <w:szCs w:val="24"/>
          <w:lang w:eastAsia="ru-RU"/>
        </w:rPr>
        <w:t>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Согласен) –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    </w:t>
      </w:r>
      <w:r w:rsidRPr="003566A0">
        <w:rPr>
          <w:rFonts w:ascii="Times New Roman" w:eastAsiaTheme="minorEastAsia" w:hAnsi="Times New Roman" w:cs="Times New Roman"/>
          <w:spacing w:val="54"/>
          <w:sz w:val="24"/>
          <w:szCs w:val="24"/>
          <w:u w:val="single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%</w:t>
      </w:r>
    </w:p>
    <w:p w:rsidR="003566A0" w:rsidRPr="003566A0" w:rsidRDefault="003566A0" w:rsidP="003566A0">
      <w:pPr>
        <w:widowControl w:val="0"/>
        <w:tabs>
          <w:tab w:val="left" w:pos="5220"/>
        </w:tabs>
        <w:kinsoku w:val="0"/>
        <w:overflowPunct w:val="0"/>
        <w:autoSpaceDE w:val="0"/>
        <w:autoSpaceDN w:val="0"/>
        <w:adjustRightInd w:val="0"/>
        <w:spacing w:before="1" w:after="0" w:line="293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Symbol" w:eastAsiaTheme="minorEastAsia" w:hAnsi="Symbol" w:cs="Symbol"/>
          <w:sz w:val="24"/>
          <w:szCs w:val="24"/>
          <w:lang w:eastAsia="ru-RU"/>
        </w:rPr>
        <w:t>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Скорее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согласен,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чем не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</w:t>
      </w:r>
      <w:r w:rsidRPr="003566A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%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респондентов</w:t>
      </w:r>
    </w:p>
    <w:p w:rsidR="003566A0" w:rsidRPr="003566A0" w:rsidRDefault="003566A0" w:rsidP="003566A0">
      <w:pPr>
        <w:widowControl w:val="0"/>
        <w:tabs>
          <w:tab w:val="left" w:pos="5283"/>
        </w:tabs>
        <w:kinsoku w:val="0"/>
        <w:overflowPunct w:val="0"/>
        <w:autoSpaceDE w:val="0"/>
        <w:autoSpaceDN w:val="0"/>
        <w:adjustRightInd w:val="0"/>
        <w:spacing w:after="0" w:line="293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Symbol" w:eastAsiaTheme="minorEastAsia" w:hAnsi="Symbol" w:cs="Symbol"/>
          <w:sz w:val="24"/>
          <w:szCs w:val="24"/>
          <w:lang w:eastAsia="ru-RU"/>
        </w:rPr>
        <w:t>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Скорее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согласен,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чем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%</w:t>
      </w:r>
    </w:p>
    <w:p w:rsidR="003566A0" w:rsidRPr="003566A0" w:rsidRDefault="003566A0" w:rsidP="003566A0">
      <w:pPr>
        <w:widowControl w:val="0"/>
        <w:tabs>
          <w:tab w:val="left" w:pos="4270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Symbol" w:eastAsiaTheme="minorEastAsia" w:hAnsi="Symbol" w:cs="Symbol"/>
          <w:sz w:val="24"/>
          <w:szCs w:val="24"/>
          <w:lang w:eastAsia="ru-RU"/>
        </w:rPr>
        <w:t></w:t>
      </w:r>
      <w:proofErr w:type="spellStart"/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Совершенноне</w:t>
      </w:r>
      <w:proofErr w:type="spellEnd"/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согласен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ab/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%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0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1"/>
        <w:gridCol w:w="1411"/>
        <w:gridCol w:w="1411"/>
        <w:gridCol w:w="1274"/>
        <w:gridCol w:w="1587"/>
      </w:tblGrid>
      <w:tr w:rsidR="003566A0" w:rsidRPr="003566A0" w:rsidTr="00A1039A">
        <w:trPr>
          <w:trHeight w:val="921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eastAsiaTheme="minorEastAsia" w:hAnsi="Times New Roman" w:cs="Times New Roman"/>
                <w:sz w:val="27"/>
                <w:szCs w:val="27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06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eastAsiaTheme="minorEastAsia" w:hAnsi="Times New Roman" w:cs="Times New Roman"/>
                <w:sz w:val="29"/>
                <w:szCs w:val="29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Согласен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Скорее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согласен,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atLeast"/>
              <w:ind w:right="284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чем не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согласен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 xml:space="preserve">Скорее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согласен,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чем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2" w:lineRule="exact"/>
              <w:ind w:right="173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согласен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05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>Совершенно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не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согласен</w:t>
            </w:r>
          </w:p>
        </w:tc>
      </w:tr>
      <w:tr w:rsidR="003566A0" w:rsidRPr="003566A0" w:rsidTr="00A1039A">
        <w:trPr>
          <w:trHeight w:val="313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5" w:after="0" w:line="240" w:lineRule="auto"/>
              <w:ind w:right="306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Оснащенность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566A0" w:rsidRPr="003566A0" w:rsidTr="00A1039A">
        <w:trPr>
          <w:trHeight w:val="842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250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6" w:lineRule="exact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 Детский сад достаточно обеспечен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развивающими игрушками, игровым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оборудованием,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позволяющим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566A0" w:rsidRPr="003566A0">
          <w:pgSz w:w="16840" w:h="11910" w:orient="landscape"/>
          <w:pgMar w:top="64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30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1"/>
        <w:gridCol w:w="1411"/>
        <w:gridCol w:w="1411"/>
        <w:gridCol w:w="1274"/>
        <w:gridCol w:w="1587"/>
      </w:tblGrid>
      <w:tr w:rsidR="003566A0" w:rsidRPr="003566A0" w:rsidTr="00A1039A">
        <w:trPr>
          <w:trHeight w:val="842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удовлетворить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интересы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41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655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Участок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оснащен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современным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разнообразным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оборудованием,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привлекательным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детей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обеспечивающим</w:t>
            </w:r>
          </w:p>
          <w:p w:rsidR="003566A0" w:rsidRPr="003566A0" w:rsidRDefault="003566A0" w:rsidP="003566A0">
            <w:pPr>
              <w:widowControl w:val="0"/>
              <w:tabs>
                <w:tab w:val="left" w:pos="252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оптимальную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двигательную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активность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 ребенка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28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детском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саду</w:t>
            </w:r>
            <w:r w:rsidRPr="003566A0">
              <w:rPr>
                <w:rFonts w:ascii="Times New Roman" w:eastAsiaTheme="minorEastAsia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созданы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</w:t>
            </w:r>
          </w:p>
          <w:p w:rsidR="003566A0" w:rsidRPr="003566A0" w:rsidRDefault="003566A0" w:rsidP="003566A0">
            <w:pPr>
              <w:widowControl w:val="0"/>
              <w:tabs>
                <w:tab w:val="left" w:pos="851"/>
                <w:tab w:val="left" w:pos="2535"/>
                <w:tab w:val="left" w:pos="383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9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физического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развития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укрепления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здоровья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ребёнка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655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2314"/>
                <w:tab w:val="left" w:pos="241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Детский сад оптимально оснащен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техническим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оборудованием: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телевизорами,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мультимедийными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устройствами,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музыкальными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1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центрами,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компьютерами,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другой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техникой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380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248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 В детском саду достаточно книг,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пособий,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журналов,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методических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материалов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качественного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педагогического</w:t>
            </w:r>
            <w:r w:rsidRPr="003566A0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процесса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16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Квалифицированность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педагогов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2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796"/>
                <w:tab w:val="left" w:pos="1208"/>
                <w:tab w:val="left" w:pos="2290"/>
                <w:tab w:val="left" w:pos="2433"/>
                <w:tab w:val="left" w:pos="2947"/>
                <w:tab w:val="left" w:pos="29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proofErr w:type="gram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детском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саду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работают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доброжелательные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вежливые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специалисты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28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604"/>
                <w:tab w:val="left" w:pos="1079"/>
                <w:tab w:val="left" w:pos="2223"/>
                <w:tab w:val="left" w:pos="29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proofErr w:type="gram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детском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саду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работают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9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квалифицированные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компетентные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специалисты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2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педагогисоздают</w:t>
            </w:r>
            <w:proofErr w:type="spellEnd"/>
            <w:r w:rsidRPr="003566A0">
              <w:rPr>
                <w:rFonts w:ascii="Times New Roman" w:eastAsiaTheme="minorEastAsia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комфортные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безопасные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</w:t>
            </w:r>
            <w:r w:rsidRPr="003566A0">
              <w:rPr>
                <w:rFonts w:ascii="Times New Roman" w:eastAsiaTheme="minorEastAsia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каждого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30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  <w:r w:rsidRPr="003566A0">
              <w:rPr>
                <w:rFonts w:ascii="Times New Roman" w:eastAsiaTheme="minorEastAsia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</w:t>
            </w:r>
            <w:r w:rsidRPr="003566A0">
              <w:rPr>
                <w:rFonts w:ascii="Times New Roman" w:eastAsiaTheme="minorEastAsia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находят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Pr="003566A0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подход</w:t>
            </w:r>
            <w:r w:rsidRPr="003566A0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каждому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ребенку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566A0" w:rsidRPr="003566A0">
          <w:pgSz w:w="16840" w:h="11910" w:orient="landscape"/>
          <w:pgMar w:top="72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30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1"/>
        <w:gridCol w:w="1411"/>
        <w:gridCol w:w="1411"/>
        <w:gridCol w:w="1274"/>
        <w:gridCol w:w="1587"/>
      </w:tblGrid>
      <w:tr w:rsidR="003566A0" w:rsidRPr="003566A0" w:rsidTr="00A1039A">
        <w:trPr>
          <w:trHeight w:val="2208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2484"/>
                <w:tab w:val="left" w:pos="261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воспитатели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специалисты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(музыкальный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руководитель,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инструктор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культуре,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дополнительного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образования)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оптимально</w:t>
            </w:r>
            <w:r w:rsidRPr="003566A0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согласуют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свои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цели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полноценного обучения, развития 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воспитания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41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104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9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 В детском саду предоставлен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широкий</w:t>
            </w:r>
            <w:r w:rsidRPr="003566A0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спектр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дополнительных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образованных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разным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направлениям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51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6" w:lineRule="exact"/>
              <w:ind w:right="309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Обучение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развитие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ребенка в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5" w:lineRule="exact"/>
              <w:ind w:right="306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103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Ребенок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пользой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проводит время в детском саду, его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привлекают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spacing w:val="2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участию</w:t>
            </w:r>
            <w:r w:rsidRPr="003566A0">
              <w:rPr>
                <w:rFonts w:ascii="Times New Roman" w:eastAsiaTheme="minorEastAsia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8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организуемых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мероприятиях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382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саду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созданы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 для раскрытия способностей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удовлетворения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познавательных</w:t>
            </w:r>
            <w:r w:rsidRPr="003566A0">
              <w:rPr>
                <w:rFonts w:ascii="Times New Roman" w:eastAsiaTheme="minorEastAsia" w:hAnsi="Times New Roman" w:cs="Times New Roman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интересов</w:t>
            </w:r>
            <w:r w:rsidRPr="003566A0">
              <w:rPr>
                <w:rFonts w:ascii="Times New Roman" w:eastAsiaTheme="minorEastAsia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разумных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потребностей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551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успехах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есть</w:t>
            </w:r>
            <w:r w:rsidRPr="003566A0">
              <w:rPr>
                <w:rFonts w:ascii="Times New Roman" w:eastAsiaTheme="minorEastAsia" w:hAnsi="Times New Roman" w:cs="Times New Roman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очевидные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заслуги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педагогов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2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757"/>
                <w:tab w:val="left" w:pos="1789"/>
                <w:tab w:val="left" w:pos="2561"/>
                <w:tab w:val="left" w:pos="373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Благодаря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посещению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ребенок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легко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общается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со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взрослыми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сверстниками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104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1360"/>
                <w:tab w:val="left" w:pos="299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Благодаря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посещению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ребенок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приобрел</w:t>
            </w:r>
          </w:p>
          <w:p w:rsidR="003566A0" w:rsidRPr="003566A0" w:rsidRDefault="003566A0" w:rsidP="003566A0">
            <w:pPr>
              <w:widowControl w:val="0"/>
              <w:tabs>
                <w:tab w:val="left" w:pos="307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соответствующие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возрасту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необходимые</w:t>
            </w:r>
            <w:r w:rsidRPr="003566A0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знания</w:t>
            </w:r>
            <w:r w:rsidRPr="003566A0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103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Режим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оптимален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полноценного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удобен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родителей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3566A0" w:rsidRPr="003566A0">
          <w:pgSz w:w="16840" w:h="11910" w:orient="landscape"/>
          <w:pgMar w:top="720" w:right="440" w:bottom="280" w:left="460" w:header="720" w:footer="720" w:gutter="0"/>
          <w:cols w:space="720"/>
          <w:noEndnote/>
        </w:sectPr>
      </w:pPr>
    </w:p>
    <w:tbl>
      <w:tblPr>
        <w:tblW w:w="0" w:type="auto"/>
        <w:tblInd w:w="30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1"/>
        <w:gridCol w:w="1411"/>
        <w:gridCol w:w="1411"/>
        <w:gridCol w:w="1274"/>
        <w:gridCol w:w="1587"/>
      </w:tblGrid>
      <w:tr w:rsidR="003566A0" w:rsidRPr="003566A0" w:rsidTr="00A1039A">
        <w:trPr>
          <w:trHeight w:val="1380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Благодаря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посещению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 ребенок готов к поступлению 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школу</w:t>
            </w:r>
            <w:r w:rsidRPr="003566A0">
              <w:rPr>
                <w:rFonts w:ascii="Times New Roman" w:eastAsiaTheme="minorEastAsia" w:hAnsi="Times New Roman" w:cs="Times New Roman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(оценка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дается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по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ind w:right="101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отношению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ребенку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старшей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подготовительной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групп)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316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Взаимодействие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родителями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82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597"/>
                <w:tab w:val="left" w:pos="1618"/>
                <w:tab w:val="left" w:pos="1971"/>
                <w:tab w:val="left" w:pos="2003"/>
                <w:tab w:val="left" w:pos="324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8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Родителям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доступна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полная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информация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о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жизнедеятельности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детском</w:t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саду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104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875"/>
                <w:tab w:val="left" w:pos="241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Педагоги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предоставляют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консультационную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иную</w:t>
            </w:r>
            <w:r w:rsidRPr="003566A0">
              <w:rPr>
                <w:rFonts w:ascii="Times New Roman" w:eastAsiaTheme="minorEastAsia" w:hAnsi="Times New Roman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помощь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родителям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вопросах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воспитания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66A0" w:rsidRPr="003566A0" w:rsidTr="00A1039A">
        <w:trPr>
          <w:trHeight w:val="1379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tabs>
                <w:tab w:val="left" w:pos="218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9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Любые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предложения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оперативно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r w:rsidRPr="003566A0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рассматриваются</w:t>
            </w:r>
            <w:r w:rsidRPr="003566A0">
              <w:rPr>
                <w:rFonts w:ascii="Times New Roman" w:eastAsiaTheme="minorEastAsia" w:hAnsi="Times New Roman" w:cs="Times New Roman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администрацией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педагогами</w:t>
            </w:r>
            <w:r w:rsidRPr="003566A0">
              <w:rPr>
                <w:rFonts w:ascii="Times New Roman" w:eastAsiaTheme="minorEastAsia" w:hAnsi="Times New Roman" w:cs="Times New Roman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детского</w:t>
            </w:r>
            <w:r w:rsidRPr="003566A0">
              <w:rPr>
                <w:rFonts w:ascii="Times New Roman" w:eastAsiaTheme="minorEastAsia" w:hAnsi="Times New Roman" w:cs="Times New Roman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сада,</w:t>
            </w:r>
            <w:r w:rsidRPr="003566A0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учитываются</w:t>
            </w:r>
            <w:r w:rsidRPr="003566A0">
              <w:rPr>
                <w:rFonts w:ascii="Times New Roman" w:eastAsiaTheme="minorEastAsia" w:hAnsi="Times New Roman" w:cs="Times New Roman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</w:t>
            </w:r>
          </w:p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дальнейшей</w:t>
            </w:r>
            <w:r w:rsidRPr="003566A0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566A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работе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6A0" w:rsidRPr="003566A0" w:rsidRDefault="003566A0" w:rsidP="003566A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EastAsia" w:hAnsi="Times New Roman" w:cs="Times New Roman"/>
          <w:sz w:val="15"/>
          <w:szCs w:val="15"/>
          <w:lang w:eastAsia="ru-RU"/>
        </w:rPr>
      </w:pP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jc w:val="both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Основные</w:t>
      </w:r>
      <w:r w:rsidRPr="003566A0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выводы</w:t>
      </w:r>
      <w:r w:rsidRPr="003566A0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результатам</w:t>
      </w:r>
      <w:r w:rsidRPr="003566A0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анализа</w:t>
      </w:r>
      <w:r w:rsidRPr="003566A0">
        <w:rPr>
          <w:rFonts w:ascii="Times New Roman" w:eastAsiaTheme="minorEastAsia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анкетирования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Подавляющее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большинство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proofErr w:type="gramStart"/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родителей(</w:t>
      </w:r>
      <w:proofErr w:type="gramEnd"/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законных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представителей)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удовлетворены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компетентностью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педагогов(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%)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взаимоотношением педагога с ребенком (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u w:val="single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_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%) 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признают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детский сад оптимальной формой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приобретения ребёнком личного опыта перед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поступлением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школу.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7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Качеством предоставляемых образовательных услуг удовлетворены полностью </w:t>
      </w:r>
      <w:r w:rsidRPr="003566A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    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% опрошенных родителей, что позволяет нам сделать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вывод о высоком уровне компетентности нашего ДОУ среди образовательных учреждений города(района). Кроме того, родителей интересуют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сохранения и укрепления здоровья детей, обучения и воспитания и успешной социализации как в кругу сверстников, так и взрослых 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считают,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созданы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оптимальные условия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(в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том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материально-техническое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оснащение)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раскрытия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способностей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ребенка,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удовлетворение его познавательных интересов и потребностей. Родители отметили, что ДОУ в целом и группы в частности достаточно оснащены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развивающим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оборудованием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игрушками </w:t>
      </w:r>
      <w:proofErr w:type="gramStart"/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r w:rsidRPr="003566A0">
        <w:rPr>
          <w:rFonts w:ascii="Times New Roman" w:eastAsiaTheme="minorEastAsia" w:hAnsi="Times New Roman" w:cs="Times New Roman"/>
          <w:spacing w:val="3"/>
          <w:sz w:val="24"/>
          <w:szCs w:val="24"/>
          <w:u w:val="single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_</w:t>
      </w:r>
      <w:proofErr w:type="gramEnd"/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%).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Исходя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выше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указанного,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качестве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рекомендаций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повышению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удовлетворённости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(законных</w:t>
      </w:r>
      <w:r w:rsidRPr="003566A0">
        <w:rPr>
          <w:rFonts w:ascii="Times New Roman" w:eastAsiaTheme="minorEastAsia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представителе)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воспитанников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качеством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образовательного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процесса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учета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мнений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всех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категорий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его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отметим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следующие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перспективные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направления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ДОУ</w:t>
      </w:r>
      <w:r w:rsidRPr="003566A0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следующем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учебном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году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(например):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93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Symbol" w:eastAsiaTheme="minorEastAsia" w:hAnsi="Symbol" w:cs="Symbol"/>
          <w:sz w:val="24"/>
          <w:szCs w:val="24"/>
          <w:lang w:eastAsia="ru-RU"/>
        </w:rPr>
        <w:t></w:t>
      </w:r>
      <w:r w:rsidRPr="003566A0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Продолжать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3566A0">
        <w:rPr>
          <w:rFonts w:ascii="Times New Roman" w:eastAsiaTheme="minorEastAsia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повышению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уровня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профессиональной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подготовки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педагогов.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after="0" w:line="293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Symbol" w:eastAsiaTheme="minorEastAsia" w:hAnsi="Symbol" w:cs="Symbol"/>
          <w:sz w:val="24"/>
          <w:szCs w:val="24"/>
          <w:lang w:eastAsia="ru-RU"/>
        </w:rPr>
        <w:t>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Внедрять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наиболее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эффективные</w:t>
      </w:r>
      <w:r w:rsidRPr="003566A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формы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взаимодействия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семьями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учетом выявленного</w:t>
      </w:r>
      <w:r w:rsidRPr="003566A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мнения</w:t>
      </w:r>
      <w:r w:rsidRPr="003566A0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родителей.</w:t>
      </w:r>
    </w:p>
    <w:p w:rsidR="003566A0" w:rsidRPr="003566A0" w:rsidRDefault="003566A0" w:rsidP="003566A0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37" w:lineRule="auto"/>
        <w:ind w:right="27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66A0">
        <w:rPr>
          <w:rFonts w:ascii="Symbol" w:eastAsiaTheme="minorEastAsia" w:hAnsi="Symbol" w:cs="Symbol"/>
          <w:sz w:val="24"/>
          <w:szCs w:val="24"/>
          <w:lang w:eastAsia="ru-RU"/>
        </w:rPr>
        <w:t>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Привлекать родителей к жизни детского сада регулярного посещения мероприятий, участия в реализации проектов по благоустройству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участков</w:t>
      </w:r>
      <w:r w:rsidRPr="003566A0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оформлению групп ДОУ и</w:t>
      </w:r>
      <w:r w:rsidRPr="003566A0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356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т.д.</w:t>
      </w:r>
    </w:p>
    <w:p w:rsidR="00FA625D" w:rsidRDefault="00FA625D"/>
    <w:sectPr w:rsidR="00FA625D">
      <w:pgSz w:w="16840" w:h="11910" w:orient="landscape"/>
      <w:pgMar w:top="720" w:right="440" w:bottom="280" w:left="4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563" w:hanging="36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508" w:hanging="360"/>
      </w:pPr>
    </w:lvl>
    <w:lvl w:ilvl="2">
      <w:numFmt w:val="bullet"/>
      <w:lvlText w:val="•"/>
      <w:lvlJc w:val="left"/>
      <w:pPr>
        <w:ind w:left="2457" w:hanging="360"/>
      </w:pPr>
    </w:lvl>
    <w:lvl w:ilvl="3">
      <w:numFmt w:val="bullet"/>
      <w:lvlText w:val="•"/>
      <w:lvlJc w:val="left"/>
      <w:pPr>
        <w:ind w:left="3406" w:hanging="360"/>
      </w:pPr>
    </w:lvl>
    <w:lvl w:ilvl="4">
      <w:numFmt w:val="bullet"/>
      <w:lvlText w:val="•"/>
      <w:lvlJc w:val="left"/>
      <w:pPr>
        <w:ind w:left="4354" w:hanging="360"/>
      </w:pPr>
    </w:lvl>
    <w:lvl w:ilvl="5">
      <w:numFmt w:val="bullet"/>
      <w:lvlText w:val="•"/>
      <w:lvlJc w:val="left"/>
      <w:pPr>
        <w:ind w:left="5303" w:hanging="360"/>
      </w:pPr>
    </w:lvl>
    <w:lvl w:ilvl="6">
      <w:numFmt w:val="bullet"/>
      <w:lvlText w:val="•"/>
      <w:lvlJc w:val="left"/>
      <w:pPr>
        <w:ind w:left="6252" w:hanging="360"/>
      </w:pPr>
    </w:lvl>
    <w:lvl w:ilvl="7">
      <w:numFmt w:val="bullet"/>
      <w:lvlText w:val="•"/>
      <w:lvlJc w:val="left"/>
      <w:pPr>
        <w:ind w:left="7200" w:hanging="360"/>
      </w:pPr>
    </w:lvl>
    <w:lvl w:ilvl="8">
      <w:numFmt w:val="bullet"/>
      <w:lvlText w:val="•"/>
      <w:lvlJc w:val="left"/>
      <w:pPr>
        <w:ind w:left="8149" w:hanging="360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left="563" w:hanging="360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508" w:hanging="360"/>
      </w:pPr>
    </w:lvl>
    <w:lvl w:ilvl="2">
      <w:numFmt w:val="bullet"/>
      <w:lvlText w:val="•"/>
      <w:lvlJc w:val="left"/>
      <w:pPr>
        <w:ind w:left="2457" w:hanging="360"/>
      </w:pPr>
    </w:lvl>
    <w:lvl w:ilvl="3">
      <w:numFmt w:val="bullet"/>
      <w:lvlText w:val="•"/>
      <w:lvlJc w:val="left"/>
      <w:pPr>
        <w:ind w:left="3406" w:hanging="360"/>
      </w:pPr>
    </w:lvl>
    <w:lvl w:ilvl="4">
      <w:numFmt w:val="bullet"/>
      <w:lvlText w:val="•"/>
      <w:lvlJc w:val="left"/>
      <w:pPr>
        <w:ind w:left="4354" w:hanging="360"/>
      </w:pPr>
    </w:lvl>
    <w:lvl w:ilvl="5">
      <w:numFmt w:val="bullet"/>
      <w:lvlText w:val="•"/>
      <w:lvlJc w:val="left"/>
      <w:pPr>
        <w:ind w:left="5303" w:hanging="360"/>
      </w:pPr>
    </w:lvl>
    <w:lvl w:ilvl="6">
      <w:numFmt w:val="bullet"/>
      <w:lvlText w:val="•"/>
      <w:lvlJc w:val="left"/>
      <w:pPr>
        <w:ind w:left="6252" w:hanging="360"/>
      </w:pPr>
    </w:lvl>
    <w:lvl w:ilvl="7">
      <w:numFmt w:val="bullet"/>
      <w:lvlText w:val="•"/>
      <w:lvlJc w:val="left"/>
      <w:pPr>
        <w:ind w:left="7200" w:hanging="360"/>
      </w:pPr>
    </w:lvl>
    <w:lvl w:ilvl="8">
      <w:numFmt w:val="bullet"/>
      <w:lvlText w:val="•"/>
      <w:lvlJc w:val="left"/>
      <w:pPr>
        <w:ind w:left="8149" w:hanging="360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"/>
      <w:lvlJc w:val="left"/>
      <w:pPr>
        <w:ind w:left="770" w:hanging="420"/>
      </w:pPr>
      <w:rPr>
        <w:rFonts w:ascii="Symbol" w:hAnsi="Symbol" w:cs="Symbol"/>
        <w:b w:val="0"/>
        <w:bCs w:val="0"/>
        <w:i w:val="0"/>
        <w:i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706" w:hanging="420"/>
      </w:pPr>
    </w:lvl>
    <w:lvl w:ilvl="2">
      <w:numFmt w:val="bullet"/>
      <w:lvlText w:val="•"/>
      <w:lvlJc w:val="left"/>
      <w:pPr>
        <w:ind w:left="2633" w:hanging="420"/>
      </w:pPr>
    </w:lvl>
    <w:lvl w:ilvl="3">
      <w:numFmt w:val="bullet"/>
      <w:lvlText w:val="•"/>
      <w:lvlJc w:val="left"/>
      <w:pPr>
        <w:ind w:left="3560" w:hanging="420"/>
      </w:pPr>
    </w:lvl>
    <w:lvl w:ilvl="4">
      <w:numFmt w:val="bullet"/>
      <w:lvlText w:val="•"/>
      <w:lvlJc w:val="left"/>
      <w:pPr>
        <w:ind w:left="4486" w:hanging="420"/>
      </w:pPr>
    </w:lvl>
    <w:lvl w:ilvl="5">
      <w:numFmt w:val="bullet"/>
      <w:lvlText w:val="•"/>
      <w:lvlJc w:val="left"/>
      <w:pPr>
        <w:ind w:left="5413" w:hanging="420"/>
      </w:pPr>
    </w:lvl>
    <w:lvl w:ilvl="6">
      <w:numFmt w:val="bullet"/>
      <w:lvlText w:val="•"/>
      <w:lvlJc w:val="left"/>
      <w:pPr>
        <w:ind w:left="6340" w:hanging="420"/>
      </w:pPr>
    </w:lvl>
    <w:lvl w:ilvl="7">
      <w:numFmt w:val="bullet"/>
      <w:lvlText w:val="•"/>
      <w:lvlJc w:val="left"/>
      <w:pPr>
        <w:ind w:left="7266" w:hanging="420"/>
      </w:pPr>
    </w:lvl>
    <w:lvl w:ilvl="8">
      <w:numFmt w:val="bullet"/>
      <w:lvlText w:val="•"/>
      <w:lvlJc w:val="left"/>
      <w:pPr>
        <w:ind w:left="8193" w:hanging="420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"/>
      <w:lvlJc w:val="left"/>
      <w:pPr>
        <w:ind w:left="770" w:hanging="420"/>
      </w:pPr>
      <w:rPr>
        <w:rFonts w:ascii="Symbol" w:hAnsi="Symbol" w:cs="Symbol"/>
        <w:b w:val="0"/>
        <w:bCs w:val="0"/>
        <w:i w:val="0"/>
        <w:i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706" w:hanging="420"/>
      </w:pPr>
    </w:lvl>
    <w:lvl w:ilvl="2">
      <w:numFmt w:val="bullet"/>
      <w:lvlText w:val="•"/>
      <w:lvlJc w:val="left"/>
      <w:pPr>
        <w:ind w:left="2633" w:hanging="420"/>
      </w:pPr>
    </w:lvl>
    <w:lvl w:ilvl="3">
      <w:numFmt w:val="bullet"/>
      <w:lvlText w:val="•"/>
      <w:lvlJc w:val="left"/>
      <w:pPr>
        <w:ind w:left="3560" w:hanging="420"/>
      </w:pPr>
    </w:lvl>
    <w:lvl w:ilvl="4">
      <w:numFmt w:val="bullet"/>
      <w:lvlText w:val="•"/>
      <w:lvlJc w:val="left"/>
      <w:pPr>
        <w:ind w:left="4486" w:hanging="420"/>
      </w:pPr>
    </w:lvl>
    <w:lvl w:ilvl="5">
      <w:numFmt w:val="bullet"/>
      <w:lvlText w:val="•"/>
      <w:lvlJc w:val="left"/>
      <w:pPr>
        <w:ind w:left="5413" w:hanging="420"/>
      </w:pPr>
    </w:lvl>
    <w:lvl w:ilvl="6">
      <w:numFmt w:val="bullet"/>
      <w:lvlText w:val="•"/>
      <w:lvlJc w:val="left"/>
      <w:pPr>
        <w:ind w:left="6340" w:hanging="420"/>
      </w:pPr>
    </w:lvl>
    <w:lvl w:ilvl="7">
      <w:numFmt w:val="bullet"/>
      <w:lvlText w:val="•"/>
      <w:lvlJc w:val="left"/>
      <w:pPr>
        <w:ind w:left="7266" w:hanging="420"/>
      </w:pPr>
    </w:lvl>
    <w:lvl w:ilvl="8">
      <w:numFmt w:val="bullet"/>
      <w:lvlText w:val="•"/>
      <w:lvlJc w:val="left"/>
      <w:pPr>
        <w:ind w:left="8193" w:hanging="420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"/>
      <w:lvlJc w:val="left"/>
      <w:pPr>
        <w:ind w:left="422" w:hanging="360"/>
      </w:pPr>
      <w:rPr>
        <w:rFonts w:ascii="Symbol" w:hAnsi="Symbol" w:cs="Symbol"/>
        <w:b w:val="0"/>
        <w:bCs w:val="0"/>
        <w:i w:val="0"/>
        <w:i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382" w:hanging="360"/>
      </w:pPr>
    </w:lvl>
    <w:lvl w:ilvl="2">
      <w:numFmt w:val="bullet"/>
      <w:lvlText w:val="•"/>
      <w:lvlJc w:val="left"/>
      <w:pPr>
        <w:ind w:left="2345" w:hanging="360"/>
      </w:pPr>
    </w:lvl>
    <w:lvl w:ilvl="3">
      <w:numFmt w:val="bullet"/>
      <w:lvlText w:val="•"/>
      <w:lvlJc w:val="left"/>
      <w:pPr>
        <w:ind w:left="3308" w:hanging="360"/>
      </w:pPr>
    </w:lvl>
    <w:lvl w:ilvl="4">
      <w:numFmt w:val="bullet"/>
      <w:lvlText w:val="•"/>
      <w:lvlJc w:val="left"/>
      <w:pPr>
        <w:ind w:left="4270" w:hanging="360"/>
      </w:pPr>
    </w:lvl>
    <w:lvl w:ilvl="5">
      <w:numFmt w:val="bullet"/>
      <w:lvlText w:val="•"/>
      <w:lvlJc w:val="left"/>
      <w:pPr>
        <w:ind w:left="5233" w:hanging="360"/>
      </w:pPr>
    </w:lvl>
    <w:lvl w:ilvl="6">
      <w:numFmt w:val="bullet"/>
      <w:lvlText w:val="•"/>
      <w:lvlJc w:val="left"/>
      <w:pPr>
        <w:ind w:left="6196" w:hanging="360"/>
      </w:pPr>
    </w:lvl>
    <w:lvl w:ilvl="7">
      <w:numFmt w:val="bullet"/>
      <w:lvlText w:val="•"/>
      <w:lvlJc w:val="left"/>
      <w:pPr>
        <w:ind w:left="7158" w:hanging="360"/>
      </w:pPr>
    </w:lvl>
    <w:lvl w:ilvl="8">
      <w:numFmt w:val="bullet"/>
      <w:lvlText w:val="•"/>
      <w:lvlJc w:val="left"/>
      <w:pPr>
        <w:ind w:left="8121" w:hanging="360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422" w:hanging="360"/>
      </w:pPr>
      <w:rPr>
        <w:rFonts w:ascii="Symbol" w:hAnsi="Symbol" w:cs="Symbol"/>
        <w:b w:val="0"/>
        <w:bCs w:val="0"/>
        <w:i w:val="0"/>
        <w:i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382" w:hanging="360"/>
      </w:pPr>
    </w:lvl>
    <w:lvl w:ilvl="2">
      <w:numFmt w:val="bullet"/>
      <w:lvlText w:val="•"/>
      <w:lvlJc w:val="left"/>
      <w:pPr>
        <w:ind w:left="2345" w:hanging="360"/>
      </w:pPr>
    </w:lvl>
    <w:lvl w:ilvl="3">
      <w:numFmt w:val="bullet"/>
      <w:lvlText w:val="•"/>
      <w:lvlJc w:val="left"/>
      <w:pPr>
        <w:ind w:left="3308" w:hanging="360"/>
      </w:pPr>
    </w:lvl>
    <w:lvl w:ilvl="4">
      <w:numFmt w:val="bullet"/>
      <w:lvlText w:val="•"/>
      <w:lvlJc w:val="left"/>
      <w:pPr>
        <w:ind w:left="4270" w:hanging="360"/>
      </w:pPr>
    </w:lvl>
    <w:lvl w:ilvl="5">
      <w:numFmt w:val="bullet"/>
      <w:lvlText w:val="•"/>
      <w:lvlJc w:val="left"/>
      <w:pPr>
        <w:ind w:left="5233" w:hanging="360"/>
      </w:pPr>
    </w:lvl>
    <w:lvl w:ilvl="6">
      <w:numFmt w:val="bullet"/>
      <w:lvlText w:val="•"/>
      <w:lvlJc w:val="left"/>
      <w:pPr>
        <w:ind w:left="6196" w:hanging="360"/>
      </w:pPr>
    </w:lvl>
    <w:lvl w:ilvl="7">
      <w:numFmt w:val="bullet"/>
      <w:lvlText w:val="•"/>
      <w:lvlJc w:val="left"/>
      <w:pPr>
        <w:ind w:left="7158" w:hanging="360"/>
      </w:pPr>
    </w:lvl>
    <w:lvl w:ilvl="8">
      <w:numFmt w:val="bullet"/>
      <w:lvlText w:val="•"/>
      <w:lvlJc w:val="left"/>
      <w:pPr>
        <w:ind w:left="8121" w:hanging="360"/>
      </w:pPr>
    </w:lvl>
  </w:abstractNum>
  <w:abstractNum w:abstractNumId="6" w15:restartNumberingAfterBreak="0">
    <w:nsid w:val="00000408"/>
    <w:multiLevelType w:val="multilevel"/>
    <w:tmpl w:val="0000088B"/>
    <w:lvl w:ilvl="0">
      <w:numFmt w:val="decimal"/>
      <w:lvlText w:val="%1"/>
      <w:lvlJc w:val="left"/>
      <w:pPr>
        <w:ind w:left="24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778" w:hanging="180"/>
      </w:pPr>
    </w:lvl>
    <w:lvl w:ilvl="2">
      <w:numFmt w:val="bullet"/>
      <w:lvlText w:val="•"/>
      <w:lvlJc w:val="left"/>
      <w:pPr>
        <w:ind w:left="1316" w:hanging="180"/>
      </w:pPr>
    </w:lvl>
    <w:lvl w:ilvl="3">
      <w:numFmt w:val="bullet"/>
      <w:lvlText w:val="•"/>
      <w:lvlJc w:val="left"/>
      <w:pPr>
        <w:ind w:left="1854" w:hanging="180"/>
      </w:pPr>
    </w:lvl>
    <w:lvl w:ilvl="4">
      <w:numFmt w:val="bullet"/>
      <w:lvlText w:val="•"/>
      <w:lvlJc w:val="left"/>
      <w:pPr>
        <w:ind w:left="2392" w:hanging="180"/>
      </w:pPr>
    </w:lvl>
    <w:lvl w:ilvl="5">
      <w:numFmt w:val="bullet"/>
      <w:lvlText w:val="•"/>
      <w:lvlJc w:val="left"/>
      <w:pPr>
        <w:ind w:left="2930" w:hanging="180"/>
      </w:pPr>
    </w:lvl>
    <w:lvl w:ilvl="6">
      <w:numFmt w:val="bullet"/>
      <w:lvlText w:val="•"/>
      <w:lvlJc w:val="left"/>
      <w:pPr>
        <w:ind w:left="3468" w:hanging="180"/>
      </w:pPr>
    </w:lvl>
    <w:lvl w:ilvl="7">
      <w:numFmt w:val="bullet"/>
      <w:lvlText w:val="•"/>
      <w:lvlJc w:val="left"/>
      <w:pPr>
        <w:ind w:left="4006" w:hanging="180"/>
      </w:pPr>
    </w:lvl>
    <w:lvl w:ilvl="8">
      <w:numFmt w:val="bullet"/>
      <w:lvlText w:val="•"/>
      <w:lvlJc w:val="left"/>
      <w:pPr>
        <w:ind w:left="4544" w:hanging="180"/>
      </w:pPr>
    </w:lvl>
  </w:abstractNum>
  <w:abstractNum w:abstractNumId="7" w15:restartNumberingAfterBreak="0">
    <w:nsid w:val="00000409"/>
    <w:multiLevelType w:val="multilevel"/>
    <w:tmpl w:val="0000088C"/>
    <w:lvl w:ilvl="0">
      <w:numFmt w:val="decimal"/>
      <w:lvlText w:val="%1"/>
      <w:lvlJc w:val="left"/>
      <w:pPr>
        <w:ind w:left="24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778" w:hanging="180"/>
      </w:pPr>
    </w:lvl>
    <w:lvl w:ilvl="2">
      <w:numFmt w:val="bullet"/>
      <w:lvlText w:val="•"/>
      <w:lvlJc w:val="left"/>
      <w:pPr>
        <w:ind w:left="1316" w:hanging="180"/>
      </w:pPr>
    </w:lvl>
    <w:lvl w:ilvl="3">
      <w:numFmt w:val="bullet"/>
      <w:lvlText w:val="•"/>
      <w:lvlJc w:val="left"/>
      <w:pPr>
        <w:ind w:left="1854" w:hanging="180"/>
      </w:pPr>
    </w:lvl>
    <w:lvl w:ilvl="4">
      <w:numFmt w:val="bullet"/>
      <w:lvlText w:val="•"/>
      <w:lvlJc w:val="left"/>
      <w:pPr>
        <w:ind w:left="2392" w:hanging="180"/>
      </w:pPr>
    </w:lvl>
    <w:lvl w:ilvl="5">
      <w:numFmt w:val="bullet"/>
      <w:lvlText w:val="•"/>
      <w:lvlJc w:val="left"/>
      <w:pPr>
        <w:ind w:left="2930" w:hanging="180"/>
      </w:pPr>
    </w:lvl>
    <w:lvl w:ilvl="6">
      <w:numFmt w:val="bullet"/>
      <w:lvlText w:val="•"/>
      <w:lvlJc w:val="left"/>
      <w:pPr>
        <w:ind w:left="3468" w:hanging="180"/>
      </w:pPr>
    </w:lvl>
    <w:lvl w:ilvl="7">
      <w:numFmt w:val="bullet"/>
      <w:lvlText w:val="•"/>
      <w:lvlJc w:val="left"/>
      <w:pPr>
        <w:ind w:left="4006" w:hanging="180"/>
      </w:pPr>
    </w:lvl>
    <w:lvl w:ilvl="8">
      <w:numFmt w:val="bullet"/>
      <w:lvlText w:val="•"/>
      <w:lvlJc w:val="left"/>
      <w:pPr>
        <w:ind w:left="4544" w:hanging="180"/>
      </w:pPr>
    </w:lvl>
  </w:abstractNum>
  <w:abstractNum w:abstractNumId="8" w15:restartNumberingAfterBreak="0">
    <w:nsid w:val="0000040A"/>
    <w:multiLevelType w:val="multilevel"/>
    <w:tmpl w:val="0000088D"/>
    <w:lvl w:ilvl="0">
      <w:numFmt w:val="decimal"/>
      <w:lvlText w:val="%1"/>
      <w:lvlJc w:val="left"/>
      <w:pPr>
        <w:ind w:left="24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778" w:hanging="180"/>
      </w:pPr>
    </w:lvl>
    <w:lvl w:ilvl="2">
      <w:numFmt w:val="bullet"/>
      <w:lvlText w:val="•"/>
      <w:lvlJc w:val="left"/>
      <w:pPr>
        <w:ind w:left="1316" w:hanging="180"/>
      </w:pPr>
    </w:lvl>
    <w:lvl w:ilvl="3">
      <w:numFmt w:val="bullet"/>
      <w:lvlText w:val="•"/>
      <w:lvlJc w:val="left"/>
      <w:pPr>
        <w:ind w:left="1854" w:hanging="180"/>
      </w:pPr>
    </w:lvl>
    <w:lvl w:ilvl="4">
      <w:numFmt w:val="bullet"/>
      <w:lvlText w:val="•"/>
      <w:lvlJc w:val="left"/>
      <w:pPr>
        <w:ind w:left="2392" w:hanging="180"/>
      </w:pPr>
    </w:lvl>
    <w:lvl w:ilvl="5">
      <w:numFmt w:val="bullet"/>
      <w:lvlText w:val="•"/>
      <w:lvlJc w:val="left"/>
      <w:pPr>
        <w:ind w:left="2930" w:hanging="180"/>
      </w:pPr>
    </w:lvl>
    <w:lvl w:ilvl="6">
      <w:numFmt w:val="bullet"/>
      <w:lvlText w:val="•"/>
      <w:lvlJc w:val="left"/>
      <w:pPr>
        <w:ind w:left="3468" w:hanging="180"/>
      </w:pPr>
    </w:lvl>
    <w:lvl w:ilvl="7">
      <w:numFmt w:val="bullet"/>
      <w:lvlText w:val="•"/>
      <w:lvlJc w:val="left"/>
      <w:pPr>
        <w:ind w:left="4006" w:hanging="180"/>
      </w:pPr>
    </w:lvl>
    <w:lvl w:ilvl="8">
      <w:numFmt w:val="bullet"/>
      <w:lvlText w:val="•"/>
      <w:lvlJc w:val="left"/>
      <w:pPr>
        <w:ind w:left="4544" w:hanging="180"/>
      </w:pPr>
    </w:lvl>
  </w:abstractNum>
  <w:abstractNum w:abstractNumId="9" w15:restartNumberingAfterBreak="0">
    <w:nsid w:val="0000040B"/>
    <w:multiLevelType w:val="multilevel"/>
    <w:tmpl w:val="0000088E"/>
    <w:lvl w:ilvl="0">
      <w:numFmt w:val="decimal"/>
      <w:lvlText w:val="%1"/>
      <w:lvlJc w:val="left"/>
      <w:pPr>
        <w:ind w:left="24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778" w:hanging="180"/>
      </w:pPr>
    </w:lvl>
    <w:lvl w:ilvl="2">
      <w:numFmt w:val="bullet"/>
      <w:lvlText w:val="•"/>
      <w:lvlJc w:val="left"/>
      <w:pPr>
        <w:ind w:left="1316" w:hanging="180"/>
      </w:pPr>
    </w:lvl>
    <w:lvl w:ilvl="3">
      <w:numFmt w:val="bullet"/>
      <w:lvlText w:val="•"/>
      <w:lvlJc w:val="left"/>
      <w:pPr>
        <w:ind w:left="1854" w:hanging="180"/>
      </w:pPr>
    </w:lvl>
    <w:lvl w:ilvl="4">
      <w:numFmt w:val="bullet"/>
      <w:lvlText w:val="•"/>
      <w:lvlJc w:val="left"/>
      <w:pPr>
        <w:ind w:left="2392" w:hanging="180"/>
      </w:pPr>
    </w:lvl>
    <w:lvl w:ilvl="5">
      <w:numFmt w:val="bullet"/>
      <w:lvlText w:val="•"/>
      <w:lvlJc w:val="left"/>
      <w:pPr>
        <w:ind w:left="2930" w:hanging="180"/>
      </w:pPr>
    </w:lvl>
    <w:lvl w:ilvl="6">
      <w:numFmt w:val="bullet"/>
      <w:lvlText w:val="•"/>
      <w:lvlJc w:val="left"/>
      <w:pPr>
        <w:ind w:left="3468" w:hanging="180"/>
      </w:pPr>
    </w:lvl>
    <w:lvl w:ilvl="7">
      <w:numFmt w:val="bullet"/>
      <w:lvlText w:val="•"/>
      <w:lvlJc w:val="left"/>
      <w:pPr>
        <w:ind w:left="4006" w:hanging="180"/>
      </w:pPr>
    </w:lvl>
    <w:lvl w:ilvl="8">
      <w:numFmt w:val="bullet"/>
      <w:lvlText w:val="•"/>
      <w:lvlJc w:val="left"/>
      <w:pPr>
        <w:ind w:left="4544" w:hanging="180"/>
      </w:pPr>
    </w:lvl>
  </w:abstractNum>
  <w:abstractNum w:abstractNumId="10" w15:restartNumberingAfterBreak="0">
    <w:nsid w:val="0000040C"/>
    <w:multiLevelType w:val="multilevel"/>
    <w:tmpl w:val="0000088F"/>
    <w:lvl w:ilvl="0">
      <w:start w:val="2"/>
      <w:numFmt w:val="decimal"/>
      <w:lvlText w:val="%1"/>
      <w:lvlJc w:val="left"/>
      <w:pPr>
        <w:ind w:left="24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778" w:hanging="180"/>
      </w:pPr>
    </w:lvl>
    <w:lvl w:ilvl="2">
      <w:numFmt w:val="bullet"/>
      <w:lvlText w:val="•"/>
      <w:lvlJc w:val="left"/>
      <w:pPr>
        <w:ind w:left="1316" w:hanging="180"/>
      </w:pPr>
    </w:lvl>
    <w:lvl w:ilvl="3">
      <w:numFmt w:val="bullet"/>
      <w:lvlText w:val="•"/>
      <w:lvlJc w:val="left"/>
      <w:pPr>
        <w:ind w:left="1854" w:hanging="180"/>
      </w:pPr>
    </w:lvl>
    <w:lvl w:ilvl="4">
      <w:numFmt w:val="bullet"/>
      <w:lvlText w:val="•"/>
      <w:lvlJc w:val="left"/>
      <w:pPr>
        <w:ind w:left="2392" w:hanging="180"/>
      </w:pPr>
    </w:lvl>
    <w:lvl w:ilvl="5">
      <w:numFmt w:val="bullet"/>
      <w:lvlText w:val="•"/>
      <w:lvlJc w:val="left"/>
      <w:pPr>
        <w:ind w:left="2930" w:hanging="180"/>
      </w:pPr>
    </w:lvl>
    <w:lvl w:ilvl="6">
      <w:numFmt w:val="bullet"/>
      <w:lvlText w:val="•"/>
      <w:lvlJc w:val="left"/>
      <w:pPr>
        <w:ind w:left="3468" w:hanging="180"/>
      </w:pPr>
    </w:lvl>
    <w:lvl w:ilvl="7">
      <w:numFmt w:val="bullet"/>
      <w:lvlText w:val="•"/>
      <w:lvlJc w:val="left"/>
      <w:pPr>
        <w:ind w:left="4006" w:hanging="180"/>
      </w:pPr>
    </w:lvl>
    <w:lvl w:ilvl="8">
      <w:numFmt w:val="bullet"/>
      <w:lvlText w:val="•"/>
      <w:lvlJc w:val="left"/>
      <w:pPr>
        <w:ind w:left="4544" w:hanging="180"/>
      </w:pPr>
    </w:lvl>
  </w:abstractNum>
  <w:abstractNum w:abstractNumId="11" w15:restartNumberingAfterBreak="0">
    <w:nsid w:val="0000040D"/>
    <w:multiLevelType w:val="multilevel"/>
    <w:tmpl w:val="00000890"/>
    <w:lvl w:ilvl="0">
      <w:numFmt w:val="decimal"/>
      <w:lvlText w:val="%1"/>
      <w:lvlJc w:val="left"/>
      <w:pPr>
        <w:ind w:left="24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778" w:hanging="180"/>
      </w:pPr>
    </w:lvl>
    <w:lvl w:ilvl="2">
      <w:numFmt w:val="bullet"/>
      <w:lvlText w:val="•"/>
      <w:lvlJc w:val="left"/>
      <w:pPr>
        <w:ind w:left="1316" w:hanging="180"/>
      </w:pPr>
    </w:lvl>
    <w:lvl w:ilvl="3">
      <w:numFmt w:val="bullet"/>
      <w:lvlText w:val="•"/>
      <w:lvlJc w:val="left"/>
      <w:pPr>
        <w:ind w:left="1854" w:hanging="180"/>
      </w:pPr>
    </w:lvl>
    <w:lvl w:ilvl="4">
      <w:numFmt w:val="bullet"/>
      <w:lvlText w:val="•"/>
      <w:lvlJc w:val="left"/>
      <w:pPr>
        <w:ind w:left="2392" w:hanging="180"/>
      </w:pPr>
    </w:lvl>
    <w:lvl w:ilvl="5">
      <w:numFmt w:val="bullet"/>
      <w:lvlText w:val="•"/>
      <w:lvlJc w:val="left"/>
      <w:pPr>
        <w:ind w:left="2930" w:hanging="180"/>
      </w:pPr>
    </w:lvl>
    <w:lvl w:ilvl="6">
      <w:numFmt w:val="bullet"/>
      <w:lvlText w:val="•"/>
      <w:lvlJc w:val="left"/>
      <w:pPr>
        <w:ind w:left="3468" w:hanging="180"/>
      </w:pPr>
    </w:lvl>
    <w:lvl w:ilvl="7">
      <w:numFmt w:val="bullet"/>
      <w:lvlText w:val="•"/>
      <w:lvlJc w:val="left"/>
      <w:pPr>
        <w:ind w:left="4006" w:hanging="180"/>
      </w:pPr>
    </w:lvl>
    <w:lvl w:ilvl="8">
      <w:numFmt w:val="bullet"/>
      <w:lvlText w:val="•"/>
      <w:lvlJc w:val="left"/>
      <w:pPr>
        <w:ind w:left="4544" w:hanging="180"/>
      </w:pPr>
    </w:lvl>
  </w:abstractNum>
  <w:abstractNum w:abstractNumId="12" w15:restartNumberingAfterBreak="0">
    <w:nsid w:val="0000040E"/>
    <w:multiLevelType w:val="multilevel"/>
    <w:tmpl w:val="00000891"/>
    <w:lvl w:ilvl="0">
      <w:numFmt w:val="decimal"/>
      <w:lvlText w:val="%1"/>
      <w:lvlJc w:val="left"/>
      <w:pPr>
        <w:ind w:left="24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778" w:hanging="180"/>
      </w:pPr>
    </w:lvl>
    <w:lvl w:ilvl="2">
      <w:numFmt w:val="bullet"/>
      <w:lvlText w:val="•"/>
      <w:lvlJc w:val="left"/>
      <w:pPr>
        <w:ind w:left="1316" w:hanging="180"/>
      </w:pPr>
    </w:lvl>
    <w:lvl w:ilvl="3">
      <w:numFmt w:val="bullet"/>
      <w:lvlText w:val="•"/>
      <w:lvlJc w:val="left"/>
      <w:pPr>
        <w:ind w:left="1854" w:hanging="180"/>
      </w:pPr>
    </w:lvl>
    <w:lvl w:ilvl="4">
      <w:numFmt w:val="bullet"/>
      <w:lvlText w:val="•"/>
      <w:lvlJc w:val="left"/>
      <w:pPr>
        <w:ind w:left="2392" w:hanging="180"/>
      </w:pPr>
    </w:lvl>
    <w:lvl w:ilvl="5">
      <w:numFmt w:val="bullet"/>
      <w:lvlText w:val="•"/>
      <w:lvlJc w:val="left"/>
      <w:pPr>
        <w:ind w:left="2930" w:hanging="180"/>
      </w:pPr>
    </w:lvl>
    <w:lvl w:ilvl="6">
      <w:numFmt w:val="bullet"/>
      <w:lvlText w:val="•"/>
      <w:lvlJc w:val="left"/>
      <w:pPr>
        <w:ind w:left="3468" w:hanging="180"/>
      </w:pPr>
    </w:lvl>
    <w:lvl w:ilvl="7">
      <w:numFmt w:val="bullet"/>
      <w:lvlText w:val="•"/>
      <w:lvlJc w:val="left"/>
      <w:pPr>
        <w:ind w:left="4006" w:hanging="180"/>
      </w:pPr>
    </w:lvl>
    <w:lvl w:ilvl="8">
      <w:numFmt w:val="bullet"/>
      <w:lvlText w:val="•"/>
      <w:lvlJc w:val="left"/>
      <w:pPr>
        <w:ind w:left="4544" w:hanging="180"/>
      </w:pPr>
    </w:lvl>
  </w:abstractNum>
  <w:abstractNum w:abstractNumId="13" w15:restartNumberingAfterBreak="0">
    <w:nsid w:val="0000040F"/>
    <w:multiLevelType w:val="multilevel"/>
    <w:tmpl w:val="00000892"/>
    <w:lvl w:ilvl="0">
      <w:numFmt w:val="decimal"/>
      <w:lvlText w:val="%1"/>
      <w:lvlJc w:val="left"/>
      <w:pPr>
        <w:ind w:left="24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778" w:hanging="180"/>
      </w:pPr>
    </w:lvl>
    <w:lvl w:ilvl="2">
      <w:numFmt w:val="bullet"/>
      <w:lvlText w:val="•"/>
      <w:lvlJc w:val="left"/>
      <w:pPr>
        <w:ind w:left="1316" w:hanging="180"/>
      </w:pPr>
    </w:lvl>
    <w:lvl w:ilvl="3">
      <w:numFmt w:val="bullet"/>
      <w:lvlText w:val="•"/>
      <w:lvlJc w:val="left"/>
      <w:pPr>
        <w:ind w:left="1854" w:hanging="180"/>
      </w:pPr>
    </w:lvl>
    <w:lvl w:ilvl="4">
      <w:numFmt w:val="bullet"/>
      <w:lvlText w:val="•"/>
      <w:lvlJc w:val="left"/>
      <w:pPr>
        <w:ind w:left="2392" w:hanging="180"/>
      </w:pPr>
    </w:lvl>
    <w:lvl w:ilvl="5">
      <w:numFmt w:val="bullet"/>
      <w:lvlText w:val="•"/>
      <w:lvlJc w:val="left"/>
      <w:pPr>
        <w:ind w:left="2930" w:hanging="180"/>
      </w:pPr>
    </w:lvl>
    <w:lvl w:ilvl="6">
      <w:numFmt w:val="bullet"/>
      <w:lvlText w:val="•"/>
      <w:lvlJc w:val="left"/>
      <w:pPr>
        <w:ind w:left="3468" w:hanging="180"/>
      </w:pPr>
    </w:lvl>
    <w:lvl w:ilvl="7">
      <w:numFmt w:val="bullet"/>
      <w:lvlText w:val="•"/>
      <w:lvlJc w:val="left"/>
      <w:pPr>
        <w:ind w:left="4006" w:hanging="180"/>
      </w:pPr>
    </w:lvl>
    <w:lvl w:ilvl="8">
      <w:numFmt w:val="bullet"/>
      <w:lvlText w:val="•"/>
      <w:lvlJc w:val="left"/>
      <w:pPr>
        <w:ind w:left="4544" w:hanging="180"/>
      </w:pPr>
    </w:lvl>
  </w:abstractNum>
  <w:abstractNum w:abstractNumId="14" w15:restartNumberingAfterBreak="0">
    <w:nsid w:val="00000410"/>
    <w:multiLevelType w:val="multilevel"/>
    <w:tmpl w:val="00000893"/>
    <w:lvl w:ilvl="0">
      <w:start w:val="2"/>
      <w:numFmt w:val="decimal"/>
      <w:lvlText w:val="%1"/>
      <w:lvlJc w:val="left"/>
      <w:pPr>
        <w:ind w:left="24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778" w:hanging="180"/>
      </w:pPr>
    </w:lvl>
    <w:lvl w:ilvl="2">
      <w:numFmt w:val="bullet"/>
      <w:lvlText w:val="•"/>
      <w:lvlJc w:val="left"/>
      <w:pPr>
        <w:ind w:left="1316" w:hanging="180"/>
      </w:pPr>
    </w:lvl>
    <w:lvl w:ilvl="3">
      <w:numFmt w:val="bullet"/>
      <w:lvlText w:val="•"/>
      <w:lvlJc w:val="left"/>
      <w:pPr>
        <w:ind w:left="1854" w:hanging="180"/>
      </w:pPr>
    </w:lvl>
    <w:lvl w:ilvl="4">
      <w:numFmt w:val="bullet"/>
      <w:lvlText w:val="•"/>
      <w:lvlJc w:val="left"/>
      <w:pPr>
        <w:ind w:left="2392" w:hanging="180"/>
      </w:pPr>
    </w:lvl>
    <w:lvl w:ilvl="5">
      <w:numFmt w:val="bullet"/>
      <w:lvlText w:val="•"/>
      <w:lvlJc w:val="left"/>
      <w:pPr>
        <w:ind w:left="2930" w:hanging="180"/>
      </w:pPr>
    </w:lvl>
    <w:lvl w:ilvl="6">
      <w:numFmt w:val="bullet"/>
      <w:lvlText w:val="•"/>
      <w:lvlJc w:val="left"/>
      <w:pPr>
        <w:ind w:left="3468" w:hanging="180"/>
      </w:pPr>
    </w:lvl>
    <w:lvl w:ilvl="7">
      <w:numFmt w:val="bullet"/>
      <w:lvlText w:val="•"/>
      <w:lvlJc w:val="left"/>
      <w:pPr>
        <w:ind w:left="4006" w:hanging="180"/>
      </w:pPr>
    </w:lvl>
    <w:lvl w:ilvl="8">
      <w:numFmt w:val="bullet"/>
      <w:lvlText w:val="•"/>
      <w:lvlJc w:val="left"/>
      <w:pPr>
        <w:ind w:left="4544" w:hanging="180"/>
      </w:pPr>
    </w:lvl>
  </w:abstractNum>
  <w:abstractNum w:abstractNumId="15" w15:restartNumberingAfterBreak="0">
    <w:nsid w:val="00000411"/>
    <w:multiLevelType w:val="multilevel"/>
    <w:tmpl w:val="00000894"/>
    <w:lvl w:ilvl="0">
      <w:numFmt w:val="decimal"/>
      <w:lvlText w:val="%1"/>
      <w:lvlJc w:val="left"/>
      <w:pPr>
        <w:ind w:left="24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718" w:hanging="180"/>
      </w:pPr>
    </w:lvl>
    <w:lvl w:ilvl="2">
      <w:numFmt w:val="bullet"/>
      <w:lvlText w:val="•"/>
      <w:lvlJc w:val="left"/>
      <w:pPr>
        <w:ind w:left="1196" w:hanging="180"/>
      </w:pPr>
    </w:lvl>
    <w:lvl w:ilvl="3">
      <w:numFmt w:val="bullet"/>
      <w:lvlText w:val="•"/>
      <w:lvlJc w:val="left"/>
      <w:pPr>
        <w:ind w:left="1674" w:hanging="180"/>
      </w:pPr>
    </w:lvl>
    <w:lvl w:ilvl="4">
      <w:numFmt w:val="bullet"/>
      <w:lvlText w:val="•"/>
      <w:lvlJc w:val="left"/>
      <w:pPr>
        <w:ind w:left="2152" w:hanging="180"/>
      </w:pPr>
    </w:lvl>
    <w:lvl w:ilvl="5">
      <w:numFmt w:val="bullet"/>
      <w:lvlText w:val="•"/>
      <w:lvlJc w:val="left"/>
      <w:pPr>
        <w:ind w:left="2630" w:hanging="180"/>
      </w:pPr>
    </w:lvl>
    <w:lvl w:ilvl="6">
      <w:numFmt w:val="bullet"/>
      <w:lvlText w:val="•"/>
      <w:lvlJc w:val="left"/>
      <w:pPr>
        <w:ind w:left="3108" w:hanging="180"/>
      </w:pPr>
    </w:lvl>
    <w:lvl w:ilvl="7">
      <w:numFmt w:val="bullet"/>
      <w:lvlText w:val="•"/>
      <w:lvlJc w:val="left"/>
      <w:pPr>
        <w:ind w:left="3586" w:hanging="180"/>
      </w:pPr>
    </w:lvl>
    <w:lvl w:ilvl="8">
      <w:numFmt w:val="bullet"/>
      <w:lvlText w:val="•"/>
      <w:lvlJc w:val="left"/>
      <w:pPr>
        <w:ind w:left="4064" w:hanging="180"/>
      </w:pPr>
    </w:lvl>
  </w:abstractNum>
  <w:abstractNum w:abstractNumId="16" w15:restartNumberingAfterBreak="0">
    <w:nsid w:val="00000412"/>
    <w:multiLevelType w:val="multilevel"/>
    <w:tmpl w:val="00000895"/>
    <w:lvl w:ilvl="0">
      <w:numFmt w:val="decimal"/>
      <w:lvlText w:val="%1"/>
      <w:lvlJc w:val="left"/>
      <w:pPr>
        <w:ind w:left="24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718" w:hanging="180"/>
      </w:pPr>
    </w:lvl>
    <w:lvl w:ilvl="2">
      <w:numFmt w:val="bullet"/>
      <w:lvlText w:val="•"/>
      <w:lvlJc w:val="left"/>
      <w:pPr>
        <w:ind w:left="1196" w:hanging="180"/>
      </w:pPr>
    </w:lvl>
    <w:lvl w:ilvl="3">
      <w:numFmt w:val="bullet"/>
      <w:lvlText w:val="•"/>
      <w:lvlJc w:val="left"/>
      <w:pPr>
        <w:ind w:left="1674" w:hanging="180"/>
      </w:pPr>
    </w:lvl>
    <w:lvl w:ilvl="4">
      <w:numFmt w:val="bullet"/>
      <w:lvlText w:val="•"/>
      <w:lvlJc w:val="left"/>
      <w:pPr>
        <w:ind w:left="2152" w:hanging="180"/>
      </w:pPr>
    </w:lvl>
    <w:lvl w:ilvl="5">
      <w:numFmt w:val="bullet"/>
      <w:lvlText w:val="•"/>
      <w:lvlJc w:val="left"/>
      <w:pPr>
        <w:ind w:left="2630" w:hanging="180"/>
      </w:pPr>
    </w:lvl>
    <w:lvl w:ilvl="6">
      <w:numFmt w:val="bullet"/>
      <w:lvlText w:val="•"/>
      <w:lvlJc w:val="left"/>
      <w:pPr>
        <w:ind w:left="3108" w:hanging="180"/>
      </w:pPr>
    </w:lvl>
    <w:lvl w:ilvl="7">
      <w:numFmt w:val="bullet"/>
      <w:lvlText w:val="•"/>
      <w:lvlJc w:val="left"/>
      <w:pPr>
        <w:ind w:left="3586" w:hanging="180"/>
      </w:pPr>
    </w:lvl>
    <w:lvl w:ilvl="8">
      <w:numFmt w:val="bullet"/>
      <w:lvlText w:val="•"/>
      <w:lvlJc w:val="left"/>
      <w:pPr>
        <w:ind w:left="4064" w:hanging="180"/>
      </w:pPr>
    </w:lvl>
  </w:abstractNum>
  <w:abstractNum w:abstractNumId="17" w15:restartNumberingAfterBreak="0">
    <w:nsid w:val="00000413"/>
    <w:multiLevelType w:val="multilevel"/>
    <w:tmpl w:val="00000896"/>
    <w:lvl w:ilvl="0">
      <w:start w:val="2"/>
      <w:numFmt w:val="decimal"/>
      <w:lvlText w:val="%1"/>
      <w:lvlJc w:val="left"/>
      <w:pPr>
        <w:ind w:left="242" w:hanging="18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718" w:hanging="180"/>
      </w:pPr>
    </w:lvl>
    <w:lvl w:ilvl="2">
      <w:numFmt w:val="bullet"/>
      <w:lvlText w:val="•"/>
      <w:lvlJc w:val="left"/>
      <w:pPr>
        <w:ind w:left="1196" w:hanging="180"/>
      </w:pPr>
    </w:lvl>
    <w:lvl w:ilvl="3">
      <w:numFmt w:val="bullet"/>
      <w:lvlText w:val="•"/>
      <w:lvlJc w:val="left"/>
      <w:pPr>
        <w:ind w:left="1674" w:hanging="180"/>
      </w:pPr>
    </w:lvl>
    <w:lvl w:ilvl="4">
      <w:numFmt w:val="bullet"/>
      <w:lvlText w:val="•"/>
      <w:lvlJc w:val="left"/>
      <w:pPr>
        <w:ind w:left="2152" w:hanging="180"/>
      </w:pPr>
    </w:lvl>
    <w:lvl w:ilvl="5">
      <w:numFmt w:val="bullet"/>
      <w:lvlText w:val="•"/>
      <w:lvlJc w:val="left"/>
      <w:pPr>
        <w:ind w:left="2630" w:hanging="180"/>
      </w:pPr>
    </w:lvl>
    <w:lvl w:ilvl="6">
      <w:numFmt w:val="bullet"/>
      <w:lvlText w:val="•"/>
      <w:lvlJc w:val="left"/>
      <w:pPr>
        <w:ind w:left="3108" w:hanging="180"/>
      </w:pPr>
    </w:lvl>
    <w:lvl w:ilvl="7">
      <w:numFmt w:val="bullet"/>
      <w:lvlText w:val="•"/>
      <w:lvlJc w:val="left"/>
      <w:pPr>
        <w:ind w:left="3586" w:hanging="180"/>
      </w:pPr>
    </w:lvl>
    <w:lvl w:ilvl="8">
      <w:numFmt w:val="bullet"/>
      <w:lvlText w:val="•"/>
      <w:lvlJc w:val="left"/>
      <w:pPr>
        <w:ind w:left="4064" w:hanging="180"/>
      </w:pPr>
    </w:lvl>
  </w:abstractNum>
  <w:abstractNum w:abstractNumId="18" w15:restartNumberingAfterBreak="0">
    <w:nsid w:val="00000414"/>
    <w:multiLevelType w:val="multilevel"/>
    <w:tmpl w:val="00000897"/>
    <w:lvl w:ilvl="0">
      <w:start w:val="1"/>
      <w:numFmt w:val="decimal"/>
      <w:lvlText w:val="%1."/>
      <w:lvlJc w:val="left"/>
      <w:pPr>
        <w:ind w:left="500" w:hanging="24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2043" w:hanging="240"/>
      </w:pPr>
    </w:lvl>
    <w:lvl w:ilvl="2">
      <w:numFmt w:val="bullet"/>
      <w:lvlText w:val="•"/>
      <w:lvlJc w:val="left"/>
      <w:pPr>
        <w:ind w:left="3587" w:hanging="240"/>
      </w:pPr>
    </w:lvl>
    <w:lvl w:ilvl="3">
      <w:numFmt w:val="bullet"/>
      <w:lvlText w:val="•"/>
      <w:lvlJc w:val="left"/>
      <w:pPr>
        <w:ind w:left="5131" w:hanging="240"/>
      </w:pPr>
    </w:lvl>
    <w:lvl w:ilvl="4">
      <w:numFmt w:val="bullet"/>
      <w:lvlText w:val="•"/>
      <w:lvlJc w:val="left"/>
      <w:pPr>
        <w:ind w:left="6675" w:hanging="240"/>
      </w:pPr>
    </w:lvl>
    <w:lvl w:ilvl="5">
      <w:numFmt w:val="bullet"/>
      <w:lvlText w:val="•"/>
      <w:lvlJc w:val="left"/>
      <w:pPr>
        <w:ind w:left="8219" w:hanging="240"/>
      </w:pPr>
    </w:lvl>
    <w:lvl w:ilvl="6">
      <w:numFmt w:val="bullet"/>
      <w:lvlText w:val="•"/>
      <w:lvlJc w:val="left"/>
      <w:pPr>
        <w:ind w:left="9763" w:hanging="240"/>
      </w:pPr>
    </w:lvl>
    <w:lvl w:ilvl="7">
      <w:numFmt w:val="bullet"/>
      <w:lvlText w:val="•"/>
      <w:lvlJc w:val="left"/>
      <w:pPr>
        <w:ind w:left="11306" w:hanging="240"/>
      </w:pPr>
    </w:lvl>
    <w:lvl w:ilvl="8">
      <w:numFmt w:val="bullet"/>
      <w:lvlText w:val="•"/>
      <w:lvlJc w:val="left"/>
      <w:pPr>
        <w:ind w:left="12850" w:hanging="240"/>
      </w:pPr>
    </w:lvl>
  </w:abstractNum>
  <w:num w:numId="1">
    <w:abstractNumId w:val="18"/>
  </w:num>
  <w:num w:numId="2">
    <w:abstractNumId w:val="17"/>
  </w:num>
  <w:num w:numId="3">
    <w:abstractNumId w:val="16"/>
  </w:num>
  <w:num w:numId="4">
    <w:abstractNumId w:val="15"/>
  </w:num>
  <w:num w:numId="5">
    <w:abstractNumId w:val="14"/>
  </w:num>
  <w:num w:numId="6">
    <w:abstractNumId w:val="13"/>
  </w:num>
  <w:num w:numId="7">
    <w:abstractNumId w:val="12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37C"/>
    <w:rsid w:val="003566A0"/>
    <w:rsid w:val="006B337C"/>
    <w:rsid w:val="00970435"/>
    <w:rsid w:val="00A1039A"/>
    <w:rsid w:val="00FA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A0D0"/>
  <w15:docId w15:val="{390EE0E2-C0B1-4064-A7F9-BBE33B40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3566A0"/>
    <w:pPr>
      <w:widowControl w:val="0"/>
      <w:autoSpaceDE w:val="0"/>
      <w:autoSpaceDN w:val="0"/>
      <w:adjustRightInd w:val="0"/>
      <w:spacing w:before="86" w:after="0" w:line="240" w:lineRule="auto"/>
      <w:ind w:right="22"/>
      <w:jc w:val="center"/>
      <w:outlineLvl w:val="0"/>
    </w:pPr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3566A0"/>
    <w:pPr>
      <w:widowControl w:val="0"/>
      <w:autoSpaceDE w:val="0"/>
      <w:autoSpaceDN w:val="0"/>
      <w:adjustRightInd w:val="0"/>
      <w:spacing w:before="90" w:after="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566A0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3566A0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566A0"/>
  </w:style>
  <w:style w:type="paragraph" w:styleId="a3">
    <w:name w:val="Body Text"/>
    <w:basedOn w:val="a"/>
    <w:link w:val="a4"/>
    <w:uiPriority w:val="1"/>
    <w:qFormat/>
    <w:rsid w:val="003566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3566A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3566A0"/>
    <w:pPr>
      <w:widowControl w:val="0"/>
      <w:autoSpaceDE w:val="0"/>
      <w:autoSpaceDN w:val="0"/>
      <w:adjustRightInd w:val="0"/>
      <w:spacing w:after="0" w:line="240" w:lineRule="auto"/>
      <w:ind w:left="500" w:hanging="24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566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%3D6F50817107AF7D5C7561B6652838B946B98F7B9D75480EAE8D40F23F9755034DB78C33FF59D0BD61E99B3CE2FE32674367C32BB0F97E1CE2D6dB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64</Pages>
  <Words>11674</Words>
  <Characters>66548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2021-07-06T08:34:00Z</dcterms:created>
  <dcterms:modified xsi:type="dcterms:W3CDTF">2021-07-08T20:31:00Z</dcterms:modified>
</cp:coreProperties>
</file>